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75"/>
        <w:tblW w:w="0" w:type="auto"/>
        <w:tblLayout w:type="fixed"/>
        <w:tblLook w:val="01E0" w:firstRow="1" w:lastRow="1" w:firstColumn="1" w:lastColumn="1" w:noHBand="0" w:noVBand="0"/>
      </w:tblPr>
      <w:tblGrid>
        <w:gridCol w:w="3085"/>
        <w:gridCol w:w="3119"/>
        <w:gridCol w:w="3274"/>
      </w:tblGrid>
      <w:tr w:rsidR="006A2DF1" w:rsidRPr="00447624" w:rsidTr="00934DF4">
        <w:tc>
          <w:tcPr>
            <w:tcW w:w="3085" w:type="dxa"/>
          </w:tcPr>
          <w:p w:rsidR="006A2DF1" w:rsidRPr="00656A0E" w:rsidRDefault="00EC791D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 xml:space="preserve"> </w:t>
            </w:r>
            <w:r w:rsidR="00746718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«</w:t>
            </w:r>
            <w:r w:rsidR="0019096E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Рассмотрено</w:t>
            </w:r>
            <w:r w:rsidR="00746718" w:rsidRPr="00656A0E">
              <w:rPr>
                <w:rFonts w:ascii="Times New Roman" w:eastAsia="MS Mincho" w:hAnsi="Times New Roman"/>
                <w:b/>
                <w:i/>
                <w:iCs/>
                <w:sz w:val="24"/>
              </w:rPr>
              <w:t>»</w:t>
            </w:r>
          </w:p>
        </w:tc>
        <w:tc>
          <w:tcPr>
            <w:tcW w:w="3119" w:type="dxa"/>
          </w:tcPr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b/>
                <w:i/>
                <w:iCs/>
                <w:sz w:val="24"/>
                <w:szCs w:val="24"/>
              </w:rPr>
            </w:pP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6A2DF1"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Согласовано</w:t>
            </w: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3274" w:type="dxa"/>
          </w:tcPr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19096E"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Утверждаю</w:t>
            </w:r>
            <w:r w:rsidRPr="00656A0E"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</w:tr>
      <w:tr w:rsidR="006A2DF1" w:rsidRPr="00447624" w:rsidTr="00934DF4">
        <w:tc>
          <w:tcPr>
            <w:tcW w:w="3085" w:type="dxa"/>
          </w:tcPr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</w:rPr>
              <w:t xml:space="preserve">Руководитель </w:t>
            </w:r>
            <w:r w:rsidR="006A2DF1" w:rsidRPr="00656A0E">
              <w:rPr>
                <w:rFonts w:ascii="Times New Roman" w:eastAsia="MS Mincho" w:hAnsi="Times New Roman"/>
              </w:rPr>
              <w:t>МО учителей естественно-математических дисциплин</w:t>
            </w:r>
          </w:p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>___________/________</w:t>
            </w:r>
          </w:p>
        </w:tc>
        <w:tc>
          <w:tcPr>
            <w:tcW w:w="3119" w:type="dxa"/>
          </w:tcPr>
          <w:p w:rsidR="006A2DF1" w:rsidRPr="00656A0E" w:rsidRDefault="006A2DF1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Заместитель директора по УВР</w:t>
            </w:r>
            <w:r w:rsidR="00746718" w:rsidRPr="00656A0E">
              <w:rPr>
                <w:rFonts w:ascii="Times New Roman" w:eastAsia="MS Mincho" w:hAnsi="Times New Roman"/>
                <w:iCs/>
              </w:rPr>
              <w:t xml:space="preserve"> ___________/________</w:t>
            </w:r>
          </w:p>
        </w:tc>
        <w:tc>
          <w:tcPr>
            <w:tcW w:w="3274" w:type="dxa"/>
          </w:tcPr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Директор гимназии</w:t>
            </w:r>
          </w:p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_______</w:t>
            </w:r>
            <w:r w:rsidRPr="00656A0E">
              <w:rPr>
                <w:rFonts w:ascii="Times New Roman" w:eastAsia="MS Mincho" w:hAnsi="Times New Roman"/>
                <w:i/>
                <w:iCs/>
              </w:rPr>
              <w:t xml:space="preserve">____ </w:t>
            </w:r>
            <w:proofErr w:type="spellStart"/>
            <w:r w:rsidRPr="00656A0E">
              <w:rPr>
                <w:rFonts w:ascii="Times New Roman" w:eastAsia="MS Mincho" w:hAnsi="Times New Roman"/>
                <w:i/>
                <w:iCs/>
              </w:rPr>
              <w:t>Шехматов</w:t>
            </w:r>
            <w:proofErr w:type="spellEnd"/>
            <w:r w:rsidRPr="00656A0E">
              <w:rPr>
                <w:rFonts w:ascii="Times New Roman" w:eastAsia="MS Mincho" w:hAnsi="Times New Roman"/>
                <w:i/>
                <w:iCs/>
              </w:rPr>
              <w:t xml:space="preserve"> С.А. </w:t>
            </w:r>
          </w:p>
        </w:tc>
      </w:tr>
      <w:tr w:rsidR="006A2DF1" w:rsidRPr="00447624" w:rsidTr="00934DF4">
        <w:tc>
          <w:tcPr>
            <w:tcW w:w="3085" w:type="dxa"/>
          </w:tcPr>
          <w:p w:rsidR="006A2DF1" w:rsidRPr="00656A0E" w:rsidRDefault="006A2DF1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Протокол № ___</w:t>
            </w:r>
          </w:p>
          <w:p w:rsidR="006A2DF1" w:rsidRPr="00656A0E" w:rsidRDefault="006A2DF1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 xml:space="preserve"> от </w:t>
            </w:r>
            <w:r w:rsidR="003164D1" w:rsidRPr="00656A0E">
              <w:rPr>
                <w:rFonts w:ascii="Times New Roman" w:eastAsia="MS Mincho" w:hAnsi="Times New Roman"/>
                <w:iCs/>
              </w:rPr>
              <w:t>"___"________201</w:t>
            </w:r>
            <w:r w:rsidR="00F65DB7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  <w:tc>
          <w:tcPr>
            <w:tcW w:w="3119" w:type="dxa"/>
          </w:tcPr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</w:p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>"___"________20</w:t>
            </w:r>
            <w:r w:rsidR="003164D1" w:rsidRPr="00656A0E">
              <w:rPr>
                <w:rFonts w:ascii="Times New Roman" w:eastAsia="MS Mincho" w:hAnsi="Times New Roman"/>
                <w:iCs/>
              </w:rPr>
              <w:t>1</w:t>
            </w:r>
            <w:r w:rsidR="00F65DB7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  <w:tc>
          <w:tcPr>
            <w:tcW w:w="3274" w:type="dxa"/>
          </w:tcPr>
          <w:p w:rsidR="00746718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  <w:iCs/>
              </w:rPr>
            </w:pPr>
            <w:r w:rsidRPr="00656A0E">
              <w:rPr>
                <w:rFonts w:ascii="Times New Roman" w:eastAsia="MS Mincho" w:hAnsi="Times New Roman"/>
                <w:iCs/>
              </w:rPr>
              <w:t xml:space="preserve">Приказ №____ </w:t>
            </w:r>
          </w:p>
          <w:p w:rsidR="006A2DF1" w:rsidRPr="00656A0E" w:rsidRDefault="00746718" w:rsidP="00D808C2">
            <w:pPr>
              <w:pStyle w:val="a3"/>
              <w:spacing w:line="240" w:lineRule="atLeast"/>
              <w:jc w:val="center"/>
              <w:rPr>
                <w:rFonts w:ascii="Times New Roman" w:eastAsia="MS Mincho" w:hAnsi="Times New Roman"/>
              </w:rPr>
            </w:pPr>
            <w:r w:rsidRPr="00656A0E">
              <w:rPr>
                <w:rFonts w:ascii="Times New Roman" w:eastAsia="MS Mincho" w:hAnsi="Times New Roman"/>
                <w:iCs/>
              </w:rPr>
              <w:t>от "___"________________20</w:t>
            </w:r>
            <w:r w:rsidR="003164D1" w:rsidRPr="00656A0E">
              <w:rPr>
                <w:rFonts w:ascii="Times New Roman" w:eastAsia="MS Mincho" w:hAnsi="Times New Roman"/>
                <w:iCs/>
              </w:rPr>
              <w:t>1</w:t>
            </w:r>
            <w:r w:rsidR="00F65DB7">
              <w:rPr>
                <w:rFonts w:ascii="Times New Roman" w:eastAsia="MS Mincho" w:hAnsi="Times New Roman"/>
                <w:iCs/>
              </w:rPr>
              <w:t>5</w:t>
            </w:r>
            <w:r w:rsidRPr="00656A0E">
              <w:rPr>
                <w:rFonts w:ascii="Times New Roman" w:eastAsia="MS Mincho" w:hAnsi="Times New Roman"/>
                <w:iCs/>
              </w:rPr>
              <w:t xml:space="preserve"> г.</w:t>
            </w:r>
          </w:p>
        </w:tc>
      </w:tr>
    </w:tbl>
    <w:p w:rsidR="00DA1640" w:rsidRPr="006C41D7" w:rsidRDefault="00DA1640" w:rsidP="00D808C2">
      <w:pPr>
        <w:spacing w:line="240" w:lineRule="atLeast"/>
        <w:jc w:val="center"/>
      </w:pPr>
      <w:r w:rsidRPr="006C41D7">
        <w:t xml:space="preserve">Муниципальное общеобразовательное учреждение «Гимназия имени </w:t>
      </w:r>
      <w:r w:rsidRPr="006C41D7">
        <w:rPr>
          <w:rFonts w:eastAsia="MS Mincho"/>
        </w:rPr>
        <w:t>Героя Советского Союза Ю.А. Гарнаева г. Балашова Саратовской области»</w:t>
      </w:r>
    </w:p>
    <w:p w:rsidR="006A2DF1" w:rsidRDefault="006A2DF1" w:rsidP="00D808C2">
      <w:pPr>
        <w:spacing w:line="240" w:lineRule="atLeast"/>
        <w:jc w:val="center"/>
      </w:pPr>
    </w:p>
    <w:p w:rsidR="006A2DF1" w:rsidRPr="006336BE" w:rsidRDefault="006A2DF1" w:rsidP="00D808C2">
      <w:pPr>
        <w:pStyle w:val="a3"/>
        <w:spacing w:before="480" w:after="480" w:line="240" w:lineRule="atLeast"/>
        <w:jc w:val="center"/>
        <w:rPr>
          <w:rFonts w:ascii="Times New Roman" w:eastAsia="MS Mincho" w:hAnsi="Times New Roman"/>
          <w:i/>
          <w:iCs/>
          <w:sz w:val="24"/>
        </w:rPr>
      </w:pPr>
    </w:p>
    <w:p w:rsidR="006A2DF1" w:rsidRPr="006336BE" w:rsidRDefault="006A2DF1" w:rsidP="00D808C2">
      <w:pPr>
        <w:pStyle w:val="a3"/>
        <w:spacing w:before="480" w:after="480" w:line="240" w:lineRule="atLeast"/>
        <w:jc w:val="center"/>
        <w:rPr>
          <w:rFonts w:ascii="Times New Roman" w:eastAsia="MS Mincho" w:hAnsi="Times New Roman"/>
          <w:i/>
          <w:iCs/>
          <w:sz w:val="24"/>
        </w:rPr>
      </w:pPr>
    </w:p>
    <w:p w:rsidR="006336BE" w:rsidRPr="00C75E98" w:rsidRDefault="009A5839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pacing w:val="38"/>
          <w:sz w:val="32"/>
          <w:szCs w:val="32"/>
        </w:rPr>
      </w:pPr>
      <w:r w:rsidRPr="00C75E98">
        <w:rPr>
          <w:rFonts w:ascii="Arial" w:eastAsia="MS Mincho" w:hAnsi="Arial" w:cs="Arial"/>
          <w:b/>
          <w:bCs/>
          <w:spacing w:val="38"/>
          <w:sz w:val="32"/>
          <w:szCs w:val="32"/>
        </w:rPr>
        <w:t xml:space="preserve">РАБОЧАЯ ПРОГРАММА </w:t>
      </w:r>
      <w:r w:rsidRPr="00C75E98">
        <w:rPr>
          <w:rFonts w:ascii="Arial" w:eastAsia="MS Mincho" w:hAnsi="Arial" w:cs="Arial"/>
          <w:b/>
          <w:bCs/>
          <w:spacing w:val="38"/>
          <w:sz w:val="32"/>
          <w:szCs w:val="32"/>
        </w:rPr>
        <w:br/>
      </w:r>
    </w:p>
    <w:p w:rsidR="00C75E98" w:rsidRDefault="00C75E98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</w:p>
    <w:p w:rsidR="00C75E98" w:rsidRPr="00C75E98" w:rsidRDefault="00C75E98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  <w:r w:rsidRPr="00C75E98">
        <w:rPr>
          <w:rFonts w:ascii="Times New Roman" w:eastAsia="MS Mincho" w:hAnsi="Times New Roman"/>
          <w:b/>
          <w:bCs/>
          <w:sz w:val="28"/>
        </w:rPr>
        <w:t>Учебный курс: «Информатика и ИКТ»</w:t>
      </w:r>
      <w:r w:rsidR="00A2259B">
        <w:rPr>
          <w:rFonts w:ascii="Times New Roman" w:eastAsia="MS Mincho" w:hAnsi="Times New Roman"/>
          <w:b/>
          <w:bCs/>
          <w:sz w:val="28"/>
        </w:rPr>
        <w:t xml:space="preserve"> (базовый)</w:t>
      </w:r>
    </w:p>
    <w:p w:rsidR="00C75E98" w:rsidRPr="00C75E98" w:rsidRDefault="00B42A5A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  <w:r>
        <w:rPr>
          <w:rFonts w:ascii="Times New Roman" w:eastAsia="MS Mincho" w:hAnsi="Times New Roman"/>
          <w:b/>
          <w:bCs/>
          <w:sz w:val="28"/>
        </w:rPr>
        <w:t>Ступень обучения: старшая</w:t>
      </w:r>
    </w:p>
    <w:p w:rsidR="00C75E98" w:rsidRPr="00C75E98" w:rsidRDefault="00F0459E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</w:rPr>
      </w:pPr>
      <w:r>
        <w:rPr>
          <w:rFonts w:ascii="Times New Roman" w:eastAsia="MS Mincho" w:hAnsi="Times New Roman"/>
          <w:b/>
          <w:bCs/>
          <w:sz w:val="28"/>
        </w:rPr>
        <w:t>Класс: 10</w:t>
      </w:r>
      <w:r w:rsidR="00A2259B">
        <w:rPr>
          <w:rFonts w:ascii="Times New Roman" w:eastAsia="MS Mincho" w:hAnsi="Times New Roman"/>
          <w:b/>
          <w:bCs/>
          <w:sz w:val="28"/>
        </w:rPr>
        <w:t xml:space="preserve"> </w:t>
      </w:r>
    </w:p>
    <w:p w:rsidR="00D93488" w:rsidRPr="00C75E98" w:rsidRDefault="00C75E98" w:rsidP="00D808C2">
      <w:pPr>
        <w:pStyle w:val="a3"/>
        <w:spacing w:line="240" w:lineRule="atLeast"/>
        <w:rPr>
          <w:rFonts w:ascii="Times New Roman" w:eastAsia="MS Mincho" w:hAnsi="Times New Roman"/>
          <w:b/>
          <w:bCs/>
          <w:sz w:val="28"/>
          <w:szCs w:val="28"/>
        </w:rPr>
      </w:pPr>
      <w:r w:rsidRPr="00C75E98">
        <w:rPr>
          <w:rFonts w:ascii="Times New Roman" w:eastAsia="MS Mincho" w:hAnsi="Times New Roman"/>
          <w:b/>
          <w:bCs/>
          <w:sz w:val="28"/>
          <w:szCs w:val="28"/>
        </w:rPr>
        <w:t xml:space="preserve">Составитель: </w:t>
      </w:r>
      <w:proofErr w:type="spellStart"/>
      <w:r w:rsidRPr="00C75E98">
        <w:rPr>
          <w:rFonts w:ascii="Times New Roman" w:eastAsia="MS Mincho" w:hAnsi="Times New Roman"/>
          <w:b/>
          <w:bCs/>
          <w:sz w:val="28"/>
          <w:szCs w:val="28"/>
        </w:rPr>
        <w:t>Шехматова</w:t>
      </w:r>
      <w:proofErr w:type="spellEnd"/>
      <w:r w:rsidRPr="00C75E98">
        <w:rPr>
          <w:rFonts w:ascii="Times New Roman" w:eastAsia="MS Mincho" w:hAnsi="Times New Roman"/>
          <w:b/>
          <w:bCs/>
          <w:sz w:val="28"/>
          <w:szCs w:val="28"/>
        </w:rPr>
        <w:t xml:space="preserve"> Татьяна Александровна</w:t>
      </w:r>
    </w:p>
    <w:p w:rsidR="00EC791D" w:rsidRDefault="009A5839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  <w:r w:rsidRPr="00425BBC">
        <w:rPr>
          <w:rFonts w:ascii="Arial" w:eastAsia="MS Mincho" w:hAnsi="Arial" w:cs="Arial"/>
          <w:bCs/>
          <w:spacing w:val="38"/>
          <w:sz w:val="28"/>
          <w:szCs w:val="28"/>
        </w:rPr>
        <w:br/>
      </w: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spacing w:line="240" w:lineRule="atLeast"/>
        <w:jc w:val="right"/>
        <w:rPr>
          <w:b/>
        </w:rPr>
      </w:pPr>
      <w:r>
        <w:rPr>
          <w:b/>
        </w:rPr>
        <w:t>Рассмотрено на заседании</w:t>
      </w:r>
    </w:p>
    <w:p w:rsidR="00EC791D" w:rsidRDefault="00EC791D" w:rsidP="00D808C2">
      <w:pPr>
        <w:spacing w:line="240" w:lineRule="atLeast"/>
        <w:jc w:val="right"/>
        <w:rPr>
          <w:b/>
        </w:rPr>
      </w:pPr>
      <w:r>
        <w:rPr>
          <w:b/>
        </w:rPr>
        <w:t>Педагогического совета</w:t>
      </w:r>
    </w:p>
    <w:p w:rsidR="00EC791D" w:rsidRDefault="00EC791D" w:rsidP="00D808C2">
      <w:pPr>
        <w:spacing w:line="240" w:lineRule="atLeast"/>
        <w:jc w:val="right"/>
        <w:rPr>
          <w:b/>
        </w:rPr>
      </w:pPr>
      <w:r>
        <w:rPr>
          <w:b/>
        </w:rPr>
        <w:t>Протокол №____</w:t>
      </w:r>
      <w:proofErr w:type="gramStart"/>
      <w:r>
        <w:rPr>
          <w:b/>
        </w:rPr>
        <w:t>от</w:t>
      </w:r>
      <w:proofErr w:type="gramEnd"/>
    </w:p>
    <w:p w:rsidR="00EC791D" w:rsidRDefault="00EC791D" w:rsidP="00D808C2">
      <w:pPr>
        <w:spacing w:line="240" w:lineRule="atLeast"/>
        <w:jc w:val="right"/>
      </w:pPr>
      <w:r>
        <w:t>«____»___________20</w:t>
      </w:r>
      <w:r w:rsidR="003164D1">
        <w:t>1</w:t>
      </w:r>
      <w:r w:rsidR="00F65DB7">
        <w:t>5</w:t>
      </w:r>
      <w:r>
        <w:t xml:space="preserve"> г.</w:t>
      </w:r>
    </w:p>
    <w:p w:rsidR="00EC791D" w:rsidRDefault="00EC791D" w:rsidP="00D808C2">
      <w:pPr>
        <w:spacing w:line="240" w:lineRule="atLeast"/>
        <w:jc w:val="right"/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EC791D" w:rsidRDefault="00EC791D" w:rsidP="00D808C2">
      <w:pPr>
        <w:pStyle w:val="a3"/>
        <w:spacing w:line="240" w:lineRule="atLeast"/>
        <w:jc w:val="center"/>
        <w:rPr>
          <w:rFonts w:ascii="Arial" w:eastAsia="MS Mincho" w:hAnsi="Arial" w:cs="Arial"/>
          <w:b/>
          <w:bCs/>
          <w:sz w:val="28"/>
        </w:rPr>
      </w:pPr>
    </w:p>
    <w:p w:rsidR="006316BC" w:rsidRDefault="00F65DB7" w:rsidP="00D808C2">
      <w:pPr>
        <w:pStyle w:val="a3"/>
        <w:spacing w:line="240" w:lineRule="atLeast"/>
        <w:jc w:val="center"/>
        <w:rPr>
          <w:rFonts w:ascii="Arial" w:eastAsia="MS Mincho" w:hAnsi="Arial" w:cs="Arial"/>
          <w:bCs/>
          <w:sz w:val="24"/>
          <w:szCs w:val="24"/>
        </w:rPr>
      </w:pPr>
      <w:r>
        <w:rPr>
          <w:rFonts w:ascii="Arial" w:eastAsia="MS Mincho" w:hAnsi="Arial" w:cs="Arial"/>
          <w:bCs/>
          <w:sz w:val="24"/>
          <w:szCs w:val="24"/>
        </w:rPr>
        <w:t>2015-2016</w:t>
      </w:r>
      <w:r w:rsidR="00DA1640" w:rsidRPr="006C41D7">
        <w:rPr>
          <w:rFonts w:ascii="Arial" w:eastAsia="MS Mincho" w:hAnsi="Arial" w:cs="Arial"/>
          <w:bCs/>
          <w:sz w:val="24"/>
          <w:szCs w:val="24"/>
        </w:rPr>
        <w:t xml:space="preserve"> учебный год</w:t>
      </w:r>
    </w:p>
    <w:p w:rsidR="006316BC" w:rsidRDefault="006316BC" w:rsidP="00D808C2">
      <w:pPr>
        <w:spacing w:line="240" w:lineRule="atLeast"/>
        <w:rPr>
          <w:rFonts w:ascii="Arial" w:eastAsia="MS Mincho" w:hAnsi="Arial" w:cs="Arial"/>
          <w:bCs/>
        </w:rPr>
      </w:pPr>
      <w:r>
        <w:rPr>
          <w:rFonts w:ascii="Arial" w:eastAsia="MS Mincho" w:hAnsi="Arial" w:cs="Arial"/>
          <w:bCs/>
        </w:rPr>
        <w:lastRenderedPageBreak/>
        <w:br w:type="page"/>
      </w:r>
    </w:p>
    <w:p w:rsidR="00934DF4" w:rsidRPr="00CF4A21" w:rsidRDefault="00934DF4" w:rsidP="00D808C2">
      <w:pPr>
        <w:pStyle w:val="a3"/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CF4A21">
        <w:rPr>
          <w:rFonts w:ascii="Times New Roman" w:hAnsi="Times New Roman"/>
          <w:b/>
          <w:sz w:val="32"/>
          <w:szCs w:val="32"/>
        </w:rPr>
        <w:lastRenderedPageBreak/>
        <w:t>Пояснительная записка</w:t>
      </w:r>
    </w:p>
    <w:p w:rsidR="00C25994" w:rsidRPr="00C25994" w:rsidRDefault="00C25994" w:rsidP="00D808C2">
      <w:pPr>
        <w:pStyle w:val="af8"/>
        <w:ind w:left="720" w:firstLine="0"/>
      </w:pPr>
    </w:p>
    <w:p w:rsidR="00B42A5A" w:rsidRPr="00B42A5A" w:rsidRDefault="00B42A5A" w:rsidP="00B42A5A">
      <w:pPr>
        <w:ind w:firstLine="567"/>
        <w:jc w:val="both"/>
        <w:rPr>
          <w:sz w:val="28"/>
          <w:szCs w:val="28"/>
        </w:rPr>
      </w:pPr>
      <w:r w:rsidRPr="00B42A5A">
        <w:rPr>
          <w:sz w:val="28"/>
          <w:szCs w:val="28"/>
        </w:rPr>
        <w:t>Информатика – это наука о закономерностях протекания информацио</w:t>
      </w:r>
      <w:r w:rsidRPr="00B42A5A">
        <w:rPr>
          <w:sz w:val="28"/>
          <w:szCs w:val="28"/>
        </w:rPr>
        <w:t>н</w:t>
      </w:r>
      <w:r w:rsidRPr="00B42A5A">
        <w:rPr>
          <w:sz w:val="28"/>
          <w:szCs w:val="28"/>
        </w:rPr>
        <w:t>ных процессов в системах различной природы, о методах, средствах и техн</w:t>
      </w:r>
      <w:r w:rsidRPr="00B42A5A">
        <w:rPr>
          <w:sz w:val="28"/>
          <w:szCs w:val="28"/>
        </w:rPr>
        <w:t>о</w:t>
      </w:r>
      <w:r w:rsidRPr="00B42A5A">
        <w:rPr>
          <w:sz w:val="28"/>
          <w:szCs w:val="28"/>
        </w:rPr>
        <w:t>логиях автоматизации информационных процессов. Она способствует фо</w:t>
      </w:r>
      <w:r w:rsidRPr="00B42A5A">
        <w:rPr>
          <w:sz w:val="28"/>
          <w:szCs w:val="28"/>
        </w:rPr>
        <w:t>р</w:t>
      </w:r>
      <w:r w:rsidRPr="00B42A5A">
        <w:rPr>
          <w:sz w:val="28"/>
          <w:szCs w:val="28"/>
        </w:rPr>
        <w:t>мированию современного научного мировоззрения, развитию интеллект</w:t>
      </w:r>
      <w:r w:rsidRPr="00B42A5A">
        <w:rPr>
          <w:sz w:val="28"/>
          <w:szCs w:val="28"/>
        </w:rPr>
        <w:t>у</w:t>
      </w:r>
      <w:r w:rsidRPr="00B42A5A">
        <w:rPr>
          <w:sz w:val="28"/>
          <w:szCs w:val="28"/>
        </w:rPr>
        <w:t>альных способностей и познавательных интересов школьников; освоение б</w:t>
      </w:r>
      <w:r w:rsidRPr="00B42A5A">
        <w:rPr>
          <w:sz w:val="28"/>
          <w:szCs w:val="28"/>
        </w:rPr>
        <w:t>а</w:t>
      </w:r>
      <w:r w:rsidRPr="00B42A5A">
        <w:rPr>
          <w:sz w:val="28"/>
          <w:szCs w:val="28"/>
        </w:rPr>
        <w:t>зирующихся на этой науке информационных технологий необходимых школьникам, как в самом образовательном процессе, так и в их повседневной и будущей жизни.</w:t>
      </w:r>
    </w:p>
    <w:p w:rsidR="00B42A5A" w:rsidRPr="00B42A5A" w:rsidRDefault="00B42A5A" w:rsidP="00B42A5A">
      <w:pPr>
        <w:ind w:firstLine="708"/>
        <w:jc w:val="both"/>
        <w:rPr>
          <w:sz w:val="28"/>
          <w:szCs w:val="28"/>
        </w:rPr>
      </w:pPr>
      <w:r w:rsidRPr="00B42A5A">
        <w:rPr>
          <w:sz w:val="28"/>
          <w:szCs w:val="28"/>
        </w:rPr>
        <w:t>Информационные процессы являются фундаментальной составляющей современной картине мира. Они отражают феномен реальности, важность которого в развитии биологических, социальных и технических систем сег</w:t>
      </w:r>
      <w:r w:rsidRPr="00B42A5A">
        <w:rPr>
          <w:sz w:val="28"/>
          <w:szCs w:val="28"/>
        </w:rPr>
        <w:t>о</w:t>
      </w:r>
      <w:r w:rsidRPr="00B42A5A">
        <w:rPr>
          <w:sz w:val="28"/>
          <w:szCs w:val="28"/>
        </w:rPr>
        <w:t>дня уже не подвергается сомнению. Собственно говоря, именно благодаря этому феномену стало возможным говорить о самой дисциплине и учебном предмете информатики.</w:t>
      </w:r>
    </w:p>
    <w:p w:rsidR="00B42A5A" w:rsidRPr="00B42A5A" w:rsidRDefault="00B42A5A" w:rsidP="00B42A5A">
      <w:pPr>
        <w:ind w:firstLine="708"/>
        <w:jc w:val="both"/>
        <w:rPr>
          <w:sz w:val="28"/>
          <w:szCs w:val="28"/>
        </w:rPr>
      </w:pPr>
      <w:r w:rsidRPr="00B42A5A">
        <w:rPr>
          <w:sz w:val="28"/>
          <w:szCs w:val="28"/>
        </w:rPr>
        <w:t xml:space="preserve">Приоритетными объектами изучения информатики в старшей школе являются </w:t>
      </w:r>
      <w:r w:rsidRPr="00B42A5A">
        <w:rPr>
          <w:i/>
          <w:iCs/>
          <w:sz w:val="28"/>
          <w:szCs w:val="28"/>
        </w:rPr>
        <w:t>информационные системы</w:t>
      </w:r>
      <w:r w:rsidRPr="00B42A5A">
        <w:rPr>
          <w:sz w:val="28"/>
          <w:szCs w:val="28"/>
        </w:rPr>
        <w:t xml:space="preserve">, преимущественно автоматизированные информационные системы, </w:t>
      </w:r>
      <w:r w:rsidRPr="00B42A5A">
        <w:rPr>
          <w:i/>
          <w:iCs/>
          <w:sz w:val="28"/>
          <w:szCs w:val="28"/>
        </w:rPr>
        <w:t>связанные с информационными процессами,</w:t>
      </w:r>
      <w:r w:rsidRPr="00B42A5A">
        <w:rPr>
          <w:sz w:val="28"/>
          <w:szCs w:val="28"/>
        </w:rPr>
        <w:t xml:space="preserve"> и </w:t>
      </w:r>
      <w:r w:rsidRPr="00B42A5A">
        <w:rPr>
          <w:i/>
          <w:iCs/>
          <w:sz w:val="28"/>
          <w:szCs w:val="28"/>
        </w:rPr>
        <w:t>информационные технологии</w:t>
      </w:r>
      <w:r w:rsidRPr="00B42A5A">
        <w:rPr>
          <w:sz w:val="28"/>
          <w:szCs w:val="28"/>
        </w:rPr>
        <w:t>, рассматриваемые с позиций системного по</w:t>
      </w:r>
      <w:r w:rsidRPr="00B42A5A">
        <w:rPr>
          <w:sz w:val="28"/>
          <w:szCs w:val="28"/>
        </w:rPr>
        <w:t>д</w:t>
      </w:r>
      <w:r w:rsidRPr="00B42A5A">
        <w:rPr>
          <w:sz w:val="28"/>
          <w:szCs w:val="28"/>
        </w:rPr>
        <w:t>хода.</w:t>
      </w:r>
    </w:p>
    <w:p w:rsidR="00B42A5A" w:rsidRPr="00B42A5A" w:rsidRDefault="00B42A5A" w:rsidP="00B42A5A">
      <w:pPr>
        <w:ind w:firstLine="708"/>
        <w:jc w:val="both"/>
        <w:rPr>
          <w:sz w:val="28"/>
          <w:szCs w:val="28"/>
        </w:rPr>
      </w:pPr>
      <w:r w:rsidRPr="00B42A5A">
        <w:rPr>
          <w:sz w:val="28"/>
          <w:szCs w:val="28"/>
        </w:rPr>
        <w:t xml:space="preserve">Это связано с тем, что базовый уровень старшей школы, ориентирован, прежде всего, на учащихся – гуманитариев. </w:t>
      </w:r>
      <w:proofErr w:type="gramStart"/>
      <w:r w:rsidRPr="00B42A5A">
        <w:rPr>
          <w:sz w:val="28"/>
          <w:szCs w:val="28"/>
        </w:rPr>
        <w:t>При этом, сам термин "гуман</w:t>
      </w:r>
      <w:r w:rsidRPr="00B42A5A">
        <w:rPr>
          <w:sz w:val="28"/>
          <w:szCs w:val="28"/>
        </w:rPr>
        <w:t>и</w:t>
      </w:r>
      <w:r w:rsidRPr="00B42A5A">
        <w:rPr>
          <w:sz w:val="28"/>
          <w:szCs w:val="28"/>
        </w:rPr>
        <w:t>тарный" понимается как синоним широкой, "гуманитарной", культуры, а не простое противопоставление "естественнонаучному" образованию.</w:t>
      </w:r>
      <w:proofErr w:type="gramEnd"/>
      <w:r w:rsidRPr="00B42A5A">
        <w:rPr>
          <w:sz w:val="28"/>
          <w:szCs w:val="28"/>
        </w:rPr>
        <w:t xml:space="preserve"> При т</w:t>
      </w:r>
      <w:r w:rsidRPr="00B42A5A">
        <w:rPr>
          <w:sz w:val="28"/>
          <w:szCs w:val="28"/>
        </w:rPr>
        <w:t>а</w:t>
      </w:r>
      <w:r w:rsidRPr="00B42A5A">
        <w:rPr>
          <w:sz w:val="28"/>
          <w:szCs w:val="28"/>
        </w:rPr>
        <w:t xml:space="preserve">ком подходе важнейшая роль отводиться методологии решения нетиповых задач из различных образовательных областей. Основным моментом этой методологии является представления данных в виде информационных систем и моделей с целью последующего использования типовых программных средств. </w:t>
      </w:r>
    </w:p>
    <w:p w:rsidR="00A06CE6" w:rsidRPr="00A06CE6" w:rsidRDefault="00A06CE6" w:rsidP="00B9094B">
      <w:pPr>
        <w:spacing w:line="240" w:lineRule="atLeast"/>
        <w:ind w:firstLine="709"/>
        <w:rPr>
          <w:sz w:val="28"/>
          <w:szCs w:val="28"/>
        </w:rPr>
      </w:pPr>
      <w:r w:rsidRPr="00A06CE6">
        <w:rPr>
          <w:sz w:val="28"/>
          <w:szCs w:val="28"/>
        </w:rPr>
        <w:t>Настоящая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>рабочая программа по информатике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>для основной общео</w:t>
      </w:r>
      <w:r w:rsidRPr="00A06CE6">
        <w:rPr>
          <w:sz w:val="28"/>
          <w:szCs w:val="28"/>
        </w:rPr>
        <w:t>б</w:t>
      </w:r>
      <w:r w:rsidRPr="00A06CE6">
        <w:rPr>
          <w:sz w:val="28"/>
          <w:szCs w:val="28"/>
        </w:rPr>
        <w:t>разовательной школы</w:t>
      </w:r>
      <w:r>
        <w:rPr>
          <w:sz w:val="28"/>
          <w:szCs w:val="28"/>
        </w:rPr>
        <w:t xml:space="preserve"> </w:t>
      </w:r>
      <w:r w:rsidR="00B9094B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 xml:space="preserve">класса 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 xml:space="preserve">составлена на основе 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 xml:space="preserve">следующих </w:t>
      </w:r>
      <w:proofErr w:type="spellStart"/>
      <w:r w:rsidRPr="00A06CE6">
        <w:rPr>
          <w:sz w:val="28"/>
          <w:szCs w:val="28"/>
        </w:rPr>
        <w:t>норм</w:t>
      </w:r>
      <w:r w:rsidRPr="00A06CE6">
        <w:rPr>
          <w:sz w:val="28"/>
          <w:szCs w:val="28"/>
        </w:rPr>
        <w:t>а</w:t>
      </w:r>
      <w:r w:rsidRPr="00A06CE6">
        <w:rPr>
          <w:sz w:val="28"/>
          <w:szCs w:val="28"/>
        </w:rPr>
        <w:t>тивноправовых</w:t>
      </w:r>
      <w:proofErr w:type="spellEnd"/>
      <w:r w:rsidRPr="00A06CE6">
        <w:rPr>
          <w:sz w:val="28"/>
          <w:szCs w:val="28"/>
        </w:rPr>
        <w:t xml:space="preserve"> документов:</w:t>
      </w:r>
    </w:p>
    <w:p w:rsidR="00A06CE6" w:rsidRDefault="00A06CE6" w:rsidP="00527DF2">
      <w:pPr>
        <w:pStyle w:val="af8"/>
        <w:numPr>
          <w:ilvl w:val="0"/>
          <w:numId w:val="4"/>
        </w:numPr>
        <w:rPr>
          <w:sz w:val="28"/>
          <w:szCs w:val="28"/>
        </w:rPr>
      </w:pPr>
      <w:r w:rsidRPr="00A06CE6">
        <w:rPr>
          <w:sz w:val="28"/>
          <w:szCs w:val="28"/>
        </w:rPr>
        <w:t>Закон Российской Федерации «Об образовании» No273 от 29.12.2012 г.</w:t>
      </w:r>
    </w:p>
    <w:p w:rsidR="00A06CE6" w:rsidRPr="00A06CE6" w:rsidRDefault="00A06CE6" w:rsidP="00527DF2">
      <w:pPr>
        <w:pStyle w:val="af8"/>
        <w:numPr>
          <w:ilvl w:val="0"/>
          <w:numId w:val="4"/>
        </w:numPr>
        <w:rPr>
          <w:sz w:val="28"/>
          <w:szCs w:val="28"/>
        </w:rPr>
      </w:pPr>
      <w:r w:rsidRPr="00A06CE6">
        <w:rPr>
          <w:sz w:val="28"/>
          <w:szCs w:val="28"/>
        </w:rPr>
        <w:t>Приказ Минобразования России от 31 января 2012 г. No69 «О внесении</w:t>
      </w:r>
    </w:p>
    <w:p w:rsidR="00A06CE6" w:rsidRDefault="00A06CE6" w:rsidP="00D808C2">
      <w:pPr>
        <w:spacing w:line="240" w:lineRule="atLeast"/>
        <w:rPr>
          <w:sz w:val="28"/>
          <w:szCs w:val="28"/>
        </w:rPr>
      </w:pPr>
      <w:r w:rsidRPr="00A06CE6">
        <w:rPr>
          <w:sz w:val="28"/>
          <w:szCs w:val="28"/>
        </w:rPr>
        <w:t xml:space="preserve">изменений в федеральный компонент государственных образовательных </w:t>
      </w:r>
      <w:r>
        <w:rPr>
          <w:sz w:val="28"/>
          <w:szCs w:val="28"/>
        </w:rPr>
        <w:t>с</w:t>
      </w:r>
      <w:r w:rsidRPr="00A06CE6">
        <w:rPr>
          <w:sz w:val="28"/>
          <w:szCs w:val="28"/>
        </w:rPr>
        <w:t>тандартов начального общего, основного общего и среднего (полного) о</w:t>
      </w:r>
      <w:r w:rsidRPr="00A06CE6">
        <w:rPr>
          <w:sz w:val="28"/>
          <w:szCs w:val="28"/>
        </w:rPr>
        <w:t>б</w:t>
      </w:r>
      <w:r w:rsidRPr="00A06CE6">
        <w:rPr>
          <w:sz w:val="28"/>
          <w:szCs w:val="28"/>
        </w:rPr>
        <w:t>щего образования, утвержденный приказом министерства образования Ро</w:t>
      </w:r>
      <w:r w:rsidRPr="00A06CE6">
        <w:rPr>
          <w:sz w:val="28"/>
          <w:szCs w:val="28"/>
        </w:rPr>
        <w:t>с</w:t>
      </w:r>
      <w:r w:rsidRPr="00A06CE6">
        <w:rPr>
          <w:sz w:val="28"/>
          <w:szCs w:val="28"/>
        </w:rPr>
        <w:t xml:space="preserve">сийской Федерации от 5 марта 2004 </w:t>
      </w:r>
      <w:proofErr w:type="spellStart"/>
      <w:r w:rsidRPr="00A06CE6">
        <w:rPr>
          <w:sz w:val="28"/>
          <w:szCs w:val="28"/>
        </w:rPr>
        <w:t>г.N</w:t>
      </w:r>
      <w:proofErr w:type="spellEnd"/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>1089.</w:t>
      </w:r>
    </w:p>
    <w:p w:rsidR="00A06CE6" w:rsidRPr="00A06CE6" w:rsidRDefault="00A06CE6" w:rsidP="00D808C2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06CE6">
        <w:rPr>
          <w:sz w:val="28"/>
          <w:szCs w:val="28"/>
        </w:rPr>
        <w:t>Авторская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>прог</w:t>
      </w:r>
      <w:r w:rsidR="00B42A5A">
        <w:rPr>
          <w:sz w:val="28"/>
          <w:szCs w:val="28"/>
        </w:rPr>
        <w:t>рамма по информатике и ИКТ для 10</w:t>
      </w:r>
      <w:r>
        <w:rPr>
          <w:sz w:val="28"/>
          <w:szCs w:val="28"/>
        </w:rPr>
        <w:t xml:space="preserve"> </w:t>
      </w:r>
      <w:r w:rsidRPr="00A06CE6">
        <w:rPr>
          <w:sz w:val="28"/>
          <w:szCs w:val="28"/>
        </w:rPr>
        <w:t xml:space="preserve">класса </w:t>
      </w:r>
      <w:r w:rsidR="00F65DB7">
        <w:rPr>
          <w:sz w:val="28"/>
          <w:szCs w:val="28"/>
        </w:rPr>
        <w:t>Полякова Е.А.</w:t>
      </w:r>
    </w:p>
    <w:p w:rsidR="00A06CE6" w:rsidRDefault="00A06CE6" w:rsidP="00D808C2">
      <w:pPr>
        <w:pStyle w:val="1"/>
        <w:suppressAutoHyphens/>
        <w:spacing w:before="0" w:after="0" w:line="240" w:lineRule="atLeast"/>
        <w:ind w:firstLine="709"/>
        <w:jc w:val="both"/>
        <w:rPr>
          <w:rFonts w:ascii="Times New Roman" w:hAnsi="Times New Roman"/>
          <w:b w:val="0"/>
          <w:bCs w:val="0"/>
          <w:kern w:val="0"/>
          <w:sz w:val="28"/>
          <w:szCs w:val="28"/>
        </w:rPr>
      </w:pPr>
    </w:p>
    <w:p w:rsidR="006316BC" w:rsidRPr="00AA749B" w:rsidRDefault="006316BC" w:rsidP="00D808C2">
      <w:pPr>
        <w:pStyle w:val="1"/>
        <w:suppressAutoHyphens/>
        <w:spacing w:before="0" w:after="0" w:line="240" w:lineRule="atLeast"/>
        <w:ind w:firstLine="709"/>
        <w:jc w:val="both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 w:rsidRPr="00AA749B">
        <w:rPr>
          <w:rFonts w:ascii="Times New Roman" w:hAnsi="Times New Roman"/>
          <w:b w:val="0"/>
          <w:bCs w:val="0"/>
          <w:kern w:val="0"/>
          <w:sz w:val="28"/>
          <w:szCs w:val="28"/>
        </w:rPr>
        <w:t>Преподавание курса ориентировано на использование учебного и программно-методического комплекса, в который входят:</w:t>
      </w:r>
    </w:p>
    <w:p w:rsidR="00F65DB7" w:rsidRPr="00AA749B" w:rsidRDefault="00F65DB7" w:rsidP="00F65DB7">
      <w:pPr>
        <w:pStyle w:val="af8"/>
        <w:numPr>
          <w:ilvl w:val="0"/>
          <w:numId w:val="21"/>
        </w:numPr>
        <w:rPr>
          <w:rStyle w:val="dash0410005f0431005f0437005f0430005f0446005f0020005f0441005f043f005f0438005f0441005f043a005f0430005f005fchar1char1"/>
          <w:sz w:val="28"/>
          <w:szCs w:val="28"/>
        </w:rPr>
      </w:pPr>
      <w:r w:rsidRPr="00AA749B">
        <w:rPr>
          <w:rStyle w:val="dash0410005f0431005f0437005f0430005f0446005f0020005f0441005f043f005f0438005f0441005f043a005f0430005f005fchar1char1"/>
          <w:sz w:val="28"/>
          <w:szCs w:val="28"/>
        </w:rPr>
        <w:t>«Информатика. 10 класс. Углубленный уровень»</w:t>
      </w:r>
    </w:p>
    <w:p w:rsidR="00F65DB7" w:rsidRPr="00AA749B" w:rsidRDefault="00F65DB7" w:rsidP="00F65DB7">
      <w:pPr>
        <w:pStyle w:val="af8"/>
        <w:numPr>
          <w:ilvl w:val="0"/>
          <w:numId w:val="21"/>
        </w:numPr>
        <w:rPr>
          <w:rStyle w:val="dash0410005f0431005f0437005f0430005f0446005f0020005f0441005f043f005f0438005f0441005f043a005f0430005f005fchar1char1"/>
          <w:sz w:val="28"/>
          <w:szCs w:val="28"/>
        </w:rPr>
      </w:pPr>
      <w:r w:rsidRPr="00AA749B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компьютерный практикум в электронном виде с комплектом эле</w:t>
      </w:r>
      <w:r w:rsidRPr="00AA749B">
        <w:rPr>
          <w:rStyle w:val="dash0410005f0431005f0437005f0430005f0446005f0020005f0441005f043f005f0438005f0441005f043a005f0430005f005fchar1char1"/>
          <w:sz w:val="28"/>
          <w:szCs w:val="28"/>
        </w:rPr>
        <w:t>к</w:t>
      </w:r>
      <w:r w:rsidRPr="00AA749B">
        <w:rPr>
          <w:rStyle w:val="dash0410005f0431005f0437005f0430005f0446005f0020005f0441005f043f005f0438005f0441005f043a005f0430005f005fchar1char1"/>
          <w:sz w:val="28"/>
          <w:szCs w:val="28"/>
        </w:rPr>
        <w:t>тронных учебных средств, размещённый на сайте авторского колле</w:t>
      </w:r>
      <w:r w:rsidRPr="00AA749B">
        <w:rPr>
          <w:rStyle w:val="dash0410005f0431005f0437005f0430005f0446005f0020005f0441005f043f005f0438005f0441005f043a005f0430005f005fchar1char1"/>
          <w:sz w:val="28"/>
          <w:szCs w:val="28"/>
        </w:rPr>
        <w:t>к</w:t>
      </w:r>
      <w:r w:rsidRPr="00AA749B">
        <w:rPr>
          <w:rStyle w:val="dash0410005f0431005f0437005f0430005f0446005f0020005f0441005f043f005f0438005f0441005f043a005f0430005f005fchar1char1"/>
          <w:sz w:val="28"/>
          <w:szCs w:val="28"/>
        </w:rPr>
        <w:t xml:space="preserve">тива: </w:t>
      </w:r>
      <w:hyperlink r:id="rId9" w:history="1">
        <w:r w:rsidRPr="00AA749B">
          <w:rPr>
            <w:rStyle w:val="af5"/>
            <w:sz w:val="28"/>
            <w:szCs w:val="28"/>
          </w:rPr>
          <w:t>http://kpolyakov.spb.ru/school/probook.htm</w:t>
        </w:r>
      </w:hyperlink>
      <w:r w:rsidRPr="00AA749B">
        <w:rPr>
          <w:rStyle w:val="dash0410005f0431005f0437005f0430005f0446005f0020005f0441005f043f005f0438005f0441005f043a005f0430005f005fchar1char1"/>
          <w:color w:val="0000CC"/>
          <w:sz w:val="28"/>
          <w:szCs w:val="28"/>
          <w:u w:val="single"/>
        </w:rPr>
        <w:t xml:space="preserve"> </w:t>
      </w:r>
    </w:p>
    <w:p w:rsidR="00F65DB7" w:rsidRPr="00AA749B" w:rsidRDefault="00F65DB7" w:rsidP="00F65DB7">
      <w:pPr>
        <w:pStyle w:val="af8"/>
        <w:numPr>
          <w:ilvl w:val="0"/>
          <w:numId w:val="21"/>
        </w:numPr>
        <w:rPr>
          <w:rStyle w:val="dash0410005f0431005f0437005f0430005f0446005f0020005f0441005f043f005f0438005f0441005f043a005f0430005f005fchar1char1"/>
          <w:sz w:val="28"/>
          <w:szCs w:val="28"/>
        </w:rPr>
      </w:pPr>
      <w:r w:rsidRPr="00AA749B">
        <w:rPr>
          <w:rStyle w:val="dash0410005f0431005f0437005f0430005f0446005f0020005f0441005f043f005f0438005f0441005f043a005f0430005f005fchar1char1"/>
          <w:sz w:val="28"/>
          <w:szCs w:val="28"/>
        </w:rPr>
        <w:t xml:space="preserve">электронный задачник-практикум с возможностью автоматической проверки решений задач по программированию: </w:t>
      </w:r>
      <w:hyperlink r:id="rId10" w:history="1">
        <w:r w:rsidRPr="00AA749B">
          <w:rPr>
            <w:rStyle w:val="af5"/>
            <w:sz w:val="28"/>
            <w:szCs w:val="28"/>
          </w:rPr>
          <w:t>http://informatics.mccme.ru/course/view.php?id=666</w:t>
        </w:r>
      </w:hyperlink>
      <w:r w:rsidRPr="00AA749B"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</w:p>
    <w:p w:rsidR="00F65DB7" w:rsidRPr="00AA749B" w:rsidRDefault="00F65DB7" w:rsidP="00F65DB7">
      <w:pPr>
        <w:pStyle w:val="af8"/>
        <w:numPr>
          <w:ilvl w:val="0"/>
          <w:numId w:val="21"/>
        </w:numPr>
        <w:rPr>
          <w:sz w:val="28"/>
          <w:szCs w:val="28"/>
        </w:rPr>
      </w:pPr>
      <w:r w:rsidRPr="00AA749B">
        <w:rPr>
          <w:rStyle w:val="dash0410005f0431005f0437005f0430005f0446005f0020005f0441005f043f005f0438005f0441005f043a005f0430005f005fchar1char1"/>
          <w:sz w:val="28"/>
          <w:szCs w:val="28"/>
        </w:rPr>
        <w:t xml:space="preserve">материалы для подготовки к итоговой аттестации по информатике в форме ЕГЭ, размещённые на сайте </w:t>
      </w:r>
      <w:r w:rsidRPr="00AA749B">
        <w:rPr>
          <w:sz w:val="28"/>
          <w:szCs w:val="28"/>
        </w:rPr>
        <w:t xml:space="preserve">материалы, размещенные на сайте </w:t>
      </w:r>
      <w:hyperlink r:id="rId11" w:history="1">
        <w:r w:rsidRPr="00AA749B">
          <w:rPr>
            <w:rStyle w:val="af5"/>
            <w:sz w:val="28"/>
            <w:szCs w:val="28"/>
          </w:rPr>
          <w:t>http://kpolyakov.spb.ru/school/ege.htm</w:t>
        </w:r>
      </w:hyperlink>
      <w:r w:rsidRPr="00AA749B">
        <w:rPr>
          <w:sz w:val="28"/>
          <w:szCs w:val="28"/>
        </w:rPr>
        <w:t>;</w:t>
      </w:r>
    </w:p>
    <w:p w:rsidR="00F65DB7" w:rsidRPr="00AA749B" w:rsidRDefault="00F65DB7" w:rsidP="00F65DB7">
      <w:pPr>
        <w:pStyle w:val="af8"/>
        <w:numPr>
          <w:ilvl w:val="0"/>
          <w:numId w:val="21"/>
        </w:numPr>
        <w:rPr>
          <w:rStyle w:val="dash0410005f0431005f0437005f0430005f0446005f0020005f0441005f043f005f0438005f0441005f043a005f0430005f005fchar1char1"/>
          <w:sz w:val="28"/>
          <w:szCs w:val="28"/>
        </w:rPr>
      </w:pPr>
      <w:r w:rsidRPr="00AA749B">
        <w:rPr>
          <w:rStyle w:val="dash0410005f0431005f0437005f0430005f0446005f0020005f0441005f043f005f0438005f0441005f043a005f0430005f005fchar1char1"/>
          <w:sz w:val="28"/>
          <w:szCs w:val="28"/>
        </w:rPr>
        <w:t xml:space="preserve">методическое пособие для учителя: </w:t>
      </w:r>
      <w:hyperlink r:id="rId12" w:history="1">
        <w:r w:rsidRPr="00AA749B">
          <w:rPr>
            <w:rStyle w:val="af5"/>
            <w:sz w:val="28"/>
            <w:szCs w:val="28"/>
          </w:rPr>
          <w:t>http://files.lbz.ru/pdf/mpPolyakov10-11fgos.pdf</w:t>
        </w:r>
      </w:hyperlink>
      <w:r w:rsidRPr="00AA749B">
        <w:rPr>
          <w:rStyle w:val="dash0410005f0431005f0437005f0430005f0446005f0020005f0441005f043f005f0438005f0441005f043a005f0430005f005fchar1char1"/>
          <w:sz w:val="28"/>
          <w:szCs w:val="28"/>
        </w:rPr>
        <w:t>;</w:t>
      </w:r>
    </w:p>
    <w:p w:rsidR="00F65DB7" w:rsidRPr="00AA749B" w:rsidRDefault="00F65DB7" w:rsidP="00F65DB7">
      <w:pPr>
        <w:pStyle w:val="af8"/>
        <w:numPr>
          <w:ilvl w:val="0"/>
          <w:numId w:val="21"/>
        </w:numPr>
        <w:rPr>
          <w:rStyle w:val="dash0410005f0431005f0437005f0430005f0446005f0020005f0441005f043f005f0438005f0441005f043a005f0430005f005fchar1char1"/>
          <w:sz w:val="28"/>
          <w:szCs w:val="28"/>
        </w:rPr>
      </w:pPr>
      <w:r w:rsidRPr="00AA749B">
        <w:rPr>
          <w:rStyle w:val="dash0410005f0431005f0437005f0430005f0446005f0020005f0441005f043f005f0438005f0441005f043a005f0430005f005fchar1char1"/>
          <w:sz w:val="28"/>
          <w:szCs w:val="28"/>
        </w:rPr>
        <w:t>комплект Федеральных цифровых информационно-образовательных ресурсов (далее ФЦИОР), помещенный в коллекцию ФЦИОР (</w:t>
      </w:r>
      <w:r w:rsidRPr="00AA749B">
        <w:rPr>
          <w:rStyle w:val="dash0410005f0431005f0437005f0430005f0446005f0020005f0441005f043f005f0438005f0441005f043a005f0430005f005fchar1char1"/>
          <w:color w:val="0000CC"/>
          <w:sz w:val="28"/>
          <w:szCs w:val="28"/>
          <w:u w:val="single"/>
        </w:rPr>
        <w:t>http://</w:t>
      </w:r>
      <w:hyperlink r:id="rId13" w:history="1">
        <w:r w:rsidRPr="00AA749B">
          <w:rPr>
            <w:rStyle w:val="dash0410005f0431005f0437005f0430005f0446005f0020005f0441005f043f005f0438005f0441005f043a005f0430005f005fchar1char1"/>
            <w:color w:val="0000CC"/>
            <w:sz w:val="28"/>
            <w:szCs w:val="28"/>
            <w:u w:val="single"/>
          </w:rPr>
          <w:t>www.fcior.edu.ru</w:t>
        </w:r>
      </w:hyperlink>
      <w:r w:rsidRPr="00AA749B">
        <w:rPr>
          <w:rStyle w:val="dash0410005f0431005f0437005f0430005f0446005f0020005f0441005f043f005f0438005f0441005f043a005f0430005f005fchar1char1"/>
          <w:sz w:val="28"/>
          <w:szCs w:val="28"/>
        </w:rPr>
        <w:t>);</w:t>
      </w:r>
    </w:p>
    <w:p w:rsidR="00F65DB7" w:rsidRPr="00AA749B" w:rsidRDefault="00F65DB7" w:rsidP="00F65DB7">
      <w:pPr>
        <w:pStyle w:val="af8"/>
        <w:numPr>
          <w:ilvl w:val="0"/>
          <w:numId w:val="21"/>
        </w:numPr>
        <w:rPr>
          <w:rStyle w:val="dash0410005f0431005f0437005f0430005f0446005f0020005f0441005f043f005f0438005f0441005f043a005f0430005f005fchar1char1"/>
          <w:sz w:val="28"/>
          <w:szCs w:val="28"/>
        </w:rPr>
      </w:pPr>
      <w:r w:rsidRPr="00AA749B">
        <w:rPr>
          <w:rStyle w:val="dash0410005f0431005f0437005f0430005f0446005f0020005f0441005f043f005f0438005f0441005f043a005f0430005f005fchar1char1"/>
          <w:sz w:val="28"/>
          <w:szCs w:val="28"/>
        </w:rPr>
        <w:t xml:space="preserve">сетевая методическая служба авторского коллектива для педагогов на сайте издательства </w:t>
      </w:r>
      <w:hyperlink r:id="rId14" w:history="1">
        <w:r w:rsidRPr="00AA749B">
          <w:rPr>
            <w:rStyle w:val="dash0410005f0431005f0437005f0430005f0446005f0020005f0441005f043f005f0438005f0441005f043a005f0430005f005fchar1char1"/>
            <w:color w:val="0000CC"/>
            <w:sz w:val="28"/>
            <w:szCs w:val="28"/>
            <w:u w:val="single"/>
          </w:rPr>
          <w:t>http://metodist.lbz.ru/authors/informatika/7/</w:t>
        </w:r>
      </w:hyperlink>
      <w:r w:rsidRPr="00AA749B">
        <w:rPr>
          <w:rStyle w:val="dash0410005f0431005f0437005f0430005f0446005f0020005f0441005f043f005f0438005f0441005f043a005f0430005f005fchar1char1"/>
          <w:color w:val="0000CC"/>
          <w:sz w:val="28"/>
          <w:szCs w:val="28"/>
          <w:u w:val="single"/>
        </w:rPr>
        <w:t>.</w:t>
      </w:r>
      <w:r w:rsidRPr="00AA749B"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</w:p>
    <w:p w:rsidR="00A06CE6" w:rsidRDefault="00A06CE6" w:rsidP="00D808C2">
      <w:pPr>
        <w:spacing w:line="240" w:lineRule="atLeast"/>
        <w:ind w:firstLine="709"/>
        <w:jc w:val="both"/>
        <w:rPr>
          <w:sz w:val="28"/>
          <w:szCs w:val="28"/>
        </w:rPr>
      </w:pPr>
    </w:p>
    <w:p w:rsidR="00CF4A21" w:rsidRDefault="00D376CC" w:rsidP="00D808C2">
      <w:pPr>
        <w:spacing w:line="240" w:lineRule="atLeast"/>
        <w:ind w:firstLine="540"/>
        <w:rPr>
          <w:b/>
          <w:i/>
          <w:sz w:val="28"/>
          <w:szCs w:val="28"/>
        </w:rPr>
      </w:pPr>
      <w:r w:rsidRPr="00CF4A21">
        <w:rPr>
          <w:b/>
          <w:i/>
          <w:sz w:val="28"/>
          <w:szCs w:val="28"/>
        </w:rPr>
        <w:t>Цель программы:</w:t>
      </w:r>
    </w:p>
    <w:p w:rsidR="00B9094B" w:rsidRPr="00B9094B" w:rsidRDefault="00B9094B" w:rsidP="00527DF2">
      <w:pPr>
        <w:numPr>
          <w:ilvl w:val="0"/>
          <w:numId w:val="5"/>
        </w:numPr>
        <w:tabs>
          <w:tab w:val="clear" w:pos="567"/>
          <w:tab w:val="num" w:pos="284"/>
        </w:tabs>
        <w:ind w:left="284" w:hanging="284"/>
        <w:jc w:val="both"/>
        <w:rPr>
          <w:sz w:val="28"/>
          <w:szCs w:val="28"/>
        </w:rPr>
      </w:pPr>
      <w:r w:rsidRPr="00B9094B">
        <w:rPr>
          <w:b/>
          <w:bCs/>
          <w:sz w:val="28"/>
          <w:szCs w:val="28"/>
        </w:rPr>
        <w:t>освоение системы базовых знаний</w:t>
      </w:r>
      <w:r w:rsidRPr="00B9094B">
        <w:rPr>
          <w:sz w:val="28"/>
          <w:szCs w:val="28"/>
        </w:rPr>
        <w:t>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B9094B" w:rsidRPr="00B9094B" w:rsidRDefault="00B9094B" w:rsidP="00527DF2">
      <w:pPr>
        <w:numPr>
          <w:ilvl w:val="0"/>
          <w:numId w:val="5"/>
        </w:numPr>
        <w:tabs>
          <w:tab w:val="clear" w:pos="567"/>
          <w:tab w:val="num" w:pos="284"/>
        </w:tabs>
        <w:ind w:left="284" w:hanging="284"/>
        <w:jc w:val="both"/>
        <w:rPr>
          <w:sz w:val="28"/>
          <w:szCs w:val="28"/>
        </w:rPr>
      </w:pPr>
      <w:r w:rsidRPr="00B9094B">
        <w:rPr>
          <w:b/>
          <w:bCs/>
          <w:sz w:val="28"/>
          <w:szCs w:val="28"/>
        </w:rPr>
        <w:t>овладение умениями</w:t>
      </w:r>
      <w:r w:rsidRPr="00B9094B">
        <w:rPr>
          <w:sz w:val="28"/>
          <w:szCs w:val="28"/>
        </w:rPr>
        <w:t xml:space="preserve"> применять, анализировать, преобразовывать инфо</w:t>
      </w:r>
      <w:r w:rsidRPr="00B9094B">
        <w:rPr>
          <w:sz w:val="28"/>
          <w:szCs w:val="28"/>
        </w:rPr>
        <w:t>р</w:t>
      </w:r>
      <w:r w:rsidRPr="00B9094B">
        <w:rPr>
          <w:sz w:val="28"/>
          <w:szCs w:val="28"/>
        </w:rPr>
        <w:t>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:rsidR="00B9094B" w:rsidRPr="00B9094B" w:rsidRDefault="00B9094B" w:rsidP="00527DF2">
      <w:pPr>
        <w:numPr>
          <w:ilvl w:val="0"/>
          <w:numId w:val="5"/>
        </w:numPr>
        <w:tabs>
          <w:tab w:val="clear" w:pos="567"/>
          <w:tab w:val="num" w:pos="284"/>
        </w:tabs>
        <w:ind w:left="284" w:hanging="284"/>
        <w:jc w:val="both"/>
        <w:rPr>
          <w:sz w:val="28"/>
          <w:szCs w:val="28"/>
        </w:rPr>
      </w:pPr>
      <w:r w:rsidRPr="00B9094B">
        <w:rPr>
          <w:b/>
          <w:bCs/>
          <w:sz w:val="28"/>
          <w:szCs w:val="28"/>
        </w:rPr>
        <w:t>развитие</w:t>
      </w:r>
      <w:r w:rsidRPr="00B9094B">
        <w:rPr>
          <w:sz w:val="28"/>
          <w:szCs w:val="28"/>
        </w:rPr>
        <w:t xml:space="preserve"> познавательных интересов, интеллектуальных и творческих сп</w:t>
      </w:r>
      <w:r w:rsidRPr="00B9094B">
        <w:rPr>
          <w:sz w:val="28"/>
          <w:szCs w:val="28"/>
        </w:rPr>
        <w:t>о</w:t>
      </w:r>
      <w:r w:rsidRPr="00B9094B">
        <w:rPr>
          <w:sz w:val="28"/>
          <w:szCs w:val="28"/>
        </w:rPr>
        <w:t>собностей путем освоения и использования методов информатики и средств ИКТ при изучении различных учебных предметов;</w:t>
      </w:r>
    </w:p>
    <w:p w:rsidR="00B9094B" w:rsidRPr="00B9094B" w:rsidRDefault="00B9094B" w:rsidP="00527DF2">
      <w:pPr>
        <w:numPr>
          <w:ilvl w:val="0"/>
          <w:numId w:val="5"/>
        </w:numPr>
        <w:tabs>
          <w:tab w:val="clear" w:pos="567"/>
          <w:tab w:val="num" w:pos="284"/>
        </w:tabs>
        <w:ind w:left="284" w:hanging="284"/>
        <w:jc w:val="both"/>
        <w:rPr>
          <w:sz w:val="28"/>
          <w:szCs w:val="28"/>
        </w:rPr>
      </w:pPr>
      <w:r w:rsidRPr="00B9094B">
        <w:rPr>
          <w:b/>
          <w:bCs/>
          <w:sz w:val="28"/>
          <w:szCs w:val="28"/>
        </w:rPr>
        <w:t>воспитание</w:t>
      </w:r>
      <w:r w:rsidRPr="00B9094B">
        <w:rPr>
          <w:sz w:val="28"/>
          <w:szCs w:val="28"/>
        </w:rPr>
        <w:t xml:space="preserve"> ответственного отношения к соблюдению этических и прав</w:t>
      </w:r>
      <w:r w:rsidRPr="00B9094B">
        <w:rPr>
          <w:sz w:val="28"/>
          <w:szCs w:val="28"/>
        </w:rPr>
        <w:t>о</w:t>
      </w:r>
      <w:r w:rsidRPr="00B9094B">
        <w:rPr>
          <w:sz w:val="28"/>
          <w:szCs w:val="28"/>
        </w:rPr>
        <w:t xml:space="preserve">вых норм информационной деятельности; </w:t>
      </w:r>
    </w:p>
    <w:p w:rsidR="00B9094B" w:rsidRPr="00B9094B" w:rsidRDefault="00B9094B" w:rsidP="00527DF2">
      <w:pPr>
        <w:numPr>
          <w:ilvl w:val="0"/>
          <w:numId w:val="5"/>
        </w:numPr>
        <w:tabs>
          <w:tab w:val="clear" w:pos="567"/>
          <w:tab w:val="num" w:pos="284"/>
        </w:tabs>
        <w:ind w:left="284" w:hanging="284"/>
        <w:jc w:val="both"/>
        <w:rPr>
          <w:b/>
          <w:bCs/>
          <w:sz w:val="28"/>
          <w:szCs w:val="28"/>
        </w:rPr>
      </w:pPr>
      <w:r w:rsidRPr="00B9094B">
        <w:rPr>
          <w:b/>
          <w:bCs/>
          <w:sz w:val="28"/>
          <w:szCs w:val="28"/>
        </w:rPr>
        <w:t>приобретение опыта</w:t>
      </w:r>
      <w:r w:rsidRPr="00B9094B">
        <w:rPr>
          <w:sz w:val="28"/>
          <w:szCs w:val="28"/>
        </w:rPr>
        <w:t xml:space="preserve"> использования информационных технологий в и</w:t>
      </w:r>
      <w:r w:rsidRPr="00B9094B">
        <w:rPr>
          <w:sz w:val="28"/>
          <w:szCs w:val="28"/>
        </w:rPr>
        <w:t>н</w:t>
      </w:r>
      <w:r w:rsidRPr="00B9094B">
        <w:rPr>
          <w:sz w:val="28"/>
          <w:szCs w:val="28"/>
        </w:rPr>
        <w:t>дивидуальной и коллективной учебной и познавательной, в том числе пр</w:t>
      </w:r>
      <w:r w:rsidRPr="00B9094B">
        <w:rPr>
          <w:sz w:val="28"/>
          <w:szCs w:val="28"/>
        </w:rPr>
        <w:t>о</w:t>
      </w:r>
      <w:r w:rsidRPr="00B9094B">
        <w:rPr>
          <w:sz w:val="28"/>
          <w:szCs w:val="28"/>
        </w:rPr>
        <w:t>ектной деятельности.</w:t>
      </w:r>
    </w:p>
    <w:p w:rsidR="009C502D" w:rsidRDefault="009C502D" w:rsidP="00D808C2">
      <w:pPr>
        <w:spacing w:line="240" w:lineRule="atLeast"/>
        <w:ind w:firstLine="540"/>
        <w:jc w:val="both"/>
        <w:rPr>
          <w:b/>
          <w:bCs/>
          <w:i/>
          <w:szCs w:val="28"/>
        </w:rPr>
      </w:pPr>
    </w:p>
    <w:p w:rsidR="009C502D" w:rsidRDefault="00D376CC" w:rsidP="00D808C2">
      <w:pPr>
        <w:spacing w:line="240" w:lineRule="atLeast"/>
        <w:ind w:firstLine="540"/>
        <w:jc w:val="both"/>
        <w:rPr>
          <w:b/>
          <w:bCs/>
          <w:i/>
          <w:sz w:val="28"/>
          <w:szCs w:val="28"/>
        </w:rPr>
      </w:pPr>
      <w:r w:rsidRPr="00CF4A21">
        <w:rPr>
          <w:b/>
          <w:bCs/>
          <w:i/>
          <w:sz w:val="28"/>
          <w:szCs w:val="28"/>
        </w:rPr>
        <w:t>Задачи программы:</w:t>
      </w:r>
    </w:p>
    <w:p w:rsidR="00B9094B" w:rsidRPr="00B9094B" w:rsidRDefault="00B9094B" w:rsidP="00527DF2">
      <w:pPr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r w:rsidRPr="00B9094B">
        <w:rPr>
          <w:sz w:val="28"/>
          <w:szCs w:val="28"/>
        </w:rPr>
        <w:t>обеспечить преемственность курса информатики основной и старшей шк</w:t>
      </w:r>
      <w:r w:rsidRPr="00B9094B">
        <w:rPr>
          <w:sz w:val="28"/>
          <w:szCs w:val="28"/>
        </w:rPr>
        <w:t>о</w:t>
      </w:r>
      <w:r w:rsidRPr="00B9094B">
        <w:rPr>
          <w:sz w:val="28"/>
          <w:szCs w:val="28"/>
        </w:rPr>
        <w:t>лы (типовые задачи – типовые программные средства в основной школе; нетиповые задачи – типовые программные средства в рамках базового уровня старшей школы);</w:t>
      </w:r>
    </w:p>
    <w:p w:rsidR="00B9094B" w:rsidRPr="00B9094B" w:rsidRDefault="00B9094B" w:rsidP="00527DF2">
      <w:pPr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r w:rsidRPr="00B9094B">
        <w:rPr>
          <w:sz w:val="28"/>
          <w:szCs w:val="28"/>
        </w:rPr>
        <w:t>систематизировать знания в области информатики и информационных технологий, полученные в основной школе, и углубить их с учетом в</w:t>
      </w:r>
      <w:r w:rsidRPr="00B9094B">
        <w:rPr>
          <w:sz w:val="28"/>
          <w:szCs w:val="28"/>
        </w:rPr>
        <w:t>ы</w:t>
      </w:r>
      <w:r w:rsidRPr="00B9094B">
        <w:rPr>
          <w:sz w:val="28"/>
          <w:szCs w:val="28"/>
        </w:rPr>
        <w:t>бранного профиля обучения;</w:t>
      </w:r>
    </w:p>
    <w:p w:rsidR="00B9094B" w:rsidRPr="00B9094B" w:rsidRDefault="00B9094B" w:rsidP="00527DF2">
      <w:pPr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r w:rsidRPr="00B9094B">
        <w:rPr>
          <w:sz w:val="28"/>
          <w:szCs w:val="28"/>
        </w:rPr>
        <w:lastRenderedPageBreak/>
        <w:t>заложить основу для дальнейшего профессионального обучения, поскол</w:t>
      </w:r>
      <w:r w:rsidRPr="00B9094B">
        <w:rPr>
          <w:sz w:val="28"/>
          <w:szCs w:val="28"/>
        </w:rPr>
        <w:t>ь</w:t>
      </w:r>
      <w:r w:rsidRPr="00B9094B">
        <w:rPr>
          <w:sz w:val="28"/>
          <w:szCs w:val="28"/>
        </w:rPr>
        <w:t>ку современная информационная деятельность носит, по преимуществу, системный характер;</w:t>
      </w:r>
    </w:p>
    <w:p w:rsidR="00B9094B" w:rsidRPr="00B9094B" w:rsidRDefault="00B9094B" w:rsidP="00527DF2">
      <w:pPr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r w:rsidRPr="00B9094B">
        <w:rPr>
          <w:sz w:val="28"/>
          <w:szCs w:val="28"/>
        </w:rPr>
        <w:t xml:space="preserve">сформировать необходимые знания и навыки работы с информационными моделями и технологиями, позволяющие использовать их при изучении других предметов. </w:t>
      </w:r>
    </w:p>
    <w:p w:rsidR="00B9094B" w:rsidRPr="00CF4A21" w:rsidRDefault="00B9094B" w:rsidP="00D808C2">
      <w:pPr>
        <w:spacing w:line="240" w:lineRule="atLeast"/>
        <w:ind w:firstLine="540"/>
        <w:jc w:val="both"/>
        <w:rPr>
          <w:b/>
          <w:bCs/>
          <w:i/>
          <w:sz w:val="28"/>
          <w:szCs w:val="28"/>
        </w:rPr>
      </w:pPr>
    </w:p>
    <w:p w:rsidR="00934DF4" w:rsidRPr="00CF4A21" w:rsidRDefault="00934DF4" w:rsidP="00D808C2">
      <w:pPr>
        <w:pStyle w:val="1"/>
        <w:suppressAutoHyphens/>
        <w:spacing w:after="0" w:line="240" w:lineRule="atLeast"/>
        <w:ind w:left="360"/>
        <w:jc w:val="center"/>
        <w:rPr>
          <w:rFonts w:ascii="Times New Roman" w:hAnsi="Times New Roman"/>
          <w:i/>
          <w:sz w:val="28"/>
          <w:szCs w:val="28"/>
        </w:rPr>
      </w:pPr>
      <w:r w:rsidRPr="00CF4A21">
        <w:rPr>
          <w:rFonts w:ascii="Times New Roman" w:hAnsi="Times New Roman"/>
          <w:i/>
          <w:sz w:val="28"/>
          <w:szCs w:val="28"/>
        </w:rPr>
        <w:t>Общая характеристика учебного предмета</w:t>
      </w:r>
    </w:p>
    <w:p w:rsidR="00C25994" w:rsidRPr="00C25994" w:rsidRDefault="00C25994" w:rsidP="00D808C2">
      <w:pPr>
        <w:pStyle w:val="af8"/>
        <w:ind w:left="720" w:firstLine="0"/>
      </w:pPr>
    </w:p>
    <w:p w:rsidR="009B7F5B" w:rsidRPr="009B7F5B" w:rsidRDefault="009B7F5B" w:rsidP="009B7F5B">
      <w:pPr>
        <w:ind w:firstLine="708"/>
        <w:jc w:val="both"/>
        <w:rPr>
          <w:sz w:val="28"/>
          <w:szCs w:val="28"/>
        </w:rPr>
      </w:pPr>
      <w:r w:rsidRPr="009B7F5B">
        <w:rPr>
          <w:sz w:val="28"/>
          <w:szCs w:val="28"/>
        </w:rPr>
        <w:t>Информационные процессы являются фундаментальной составляющей современной картине мира. Они отражают феномен реальности, важность которого в развитии биологических, социальных и технических систем сег</w:t>
      </w:r>
      <w:r w:rsidRPr="009B7F5B">
        <w:rPr>
          <w:sz w:val="28"/>
          <w:szCs w:val="28"/>
        </w:rPr>
        <w:t>о</w:t>
      </w:r>
      <w:r w:rsidRPr="009B7F5B">
        <w:rPr>
          <w:sz w:val="28"/>
          <w:szCs w:val="28"/>
        </w:rPr>
        <w:t>дня уже не подвергается сомнению. Собственно говоря, именно благодаря этому феномену стало возможным говорить о самой дисциплине и учебном предмете информатики.</w:t>
      </w:r>
    </w:p>
    <w:p w:rsidR="009B7F5B" w:rsidRPr="009B7F5B" w:rsidRDefault="009B7F5B" w:rsidP="009B7F5B">
      <w:pPr>
        <w:ind w:firstLine="708"/>
        <w:jc w:val="both"/>
        <w:rPr>
          <w:sz w:val="28"/>
          <w:szCs w:val="28"/>
        </w:rPr>
      </w:pPr>
      <w:r w:rsidRPr="009B7F5B">
        <w:rPr>
          <w:sz w:val="28"/>
          <w:szCs w:val="28"/>
        </w:rPr>
        <w:t>Как и всякий феномен реальности, информационный процесс, в пр</w:t>
      </w:r>
      <w:r w:rsidRPr="009B7F5B">
        <w:rPr>
          <w:sz w:val="28"/>
          <w:szCs w:val="28"/>
        </w:rPr>
        <w:t>о</w:t>
      </w:r>
      <w:r w:rsidRPr="009B7F5B">
        <w:rPr>
          <w:sz w:val="28"/>
          <w:szCs w:val="28"/>
        </w:rPr>
        <w:t xml:space="preserve">цессе познания из «вещи в себе» должен стать «вещью для нас». Для этого его, прежде всего, надо </w:t>
      </w:r>
      <w:r w:rsidRPr="009B7F5B">
        <w:rPr>
          <w:i/>
          <w:sz w:val="28"/>
          <w:szCs w:val="28"/>
        </w:rPr>
        <w:t>проанализировать</w:t>
      </w:r>
      <w:r w:rsidRPr="009B7F5B">
        <w:rPr>
          <w:sz w:val="28"/>
          <w:szCs w:val="28"/>
        </w:rPr>
        <w:t xml:space="preserve"> этот информационный процесс на предмет выявления взаимосвязей его отдельных компонент. Во-вторых, надо каким - либо образом </w:t>
      </w:r>
      <w:r w:rsidRPr="009B7F5B">
        <w:rPr>
          <w:i/>
          <w:sz w:val="28"/>
          <w:szCs w:val="28"/>
        </w:rPr>
        <w:t>представить</w:t>
      </w:r>
      <w:r w:rsidRPr="009B7F5B">
        <w:rPr>
          <w:sz w:val="28"/>
          <w:szCs w:val="28"/>
        </w:rPr>
        <w:t>, эти взаимосвязи, т.е. отразить в некот</w:t>
      </w:r>
      <w:r w:rsidRPr="009B7F5B">
        <w:rPr>
          <w:sz w:val="28"/>
          <w:szCs w:val="28"/>
        </w:rPr>
        <w:t>о</w:t>
      </w:r>
      <w:r w:rsidRPr="009B7F5B">
        <w:rPr>
          <w:sz w:val="28"/>
          <w:szCs w:val="28"/>
        </w:rPr>
        <w:t xml:space="preserve">ром языке. В результате мы будем иметь </w:t>
      </w:r>
      <w:r w:rsidRPr="009B7F5B">
        <w:rPr>
          <w:i/>
          <w:sz w:val="28"/>
          <w:szCs w:val="28"/>
        </w:rPr>
        <w:t>информационную модель</w:t>
      </w:r>
      <w:r w:rsidRPr="009B7F5B">
        <w:rPr>
          <w:sz w:val="28"/>
          <w:szCs w:val="28"/>
        </w:rPr>
        <w:t xml:space="preserve"> данного процесса. Процедура создания информационной модели, т.е. нахождение (или создание) некоторой формы представления информационного процесса составляет сущность </w:t>
      </w:r>
      <w:r w:rsidRPr="009B7F5B">
        <w:rPr>
          <w:i/>
          <w:sz w:val="28"/>
          <w:szCs w:val="28"/>
        </w:rPr>
        <w:t>формализации.</w:t>
      </w:r>
      <w:r w:rsidRPr="009B7F5B">
        <w:rPr>
          <w:sz w:val="28"/>
          <w:szCs w:val="28"/>
        </w:rPr>
        <w:t xml:space="preserve"> Второй момент связан с тем, что найденная форма должна быть «материализована», т.е. «овеществлена» с п</w:t>
      </w:r>
      <w:r w:rsidRPr="009B7F5B">
        <w:rPr>
          <w:sz w:val="28"/>
          <w:szCs w:val="28"/>
        </w:rPr>
        <w:t>о</w:t>
      </w:r>
      <w:r w:rsidRPr="009B7F5B">
        <w:rPr>
          <w:sz w:val="28"/>
          <w:szCs w:val="28"/>
        </w:rPr>
        <w:t xml:space="preserve">мощью некоторого </w:t>
      </w:r>
      <w:r w:rsidRPr="009B7F5B">
        <w:rPr>
          <w:i/>
          <w:sz w:val="28"/>
          <w:szCs w:val="28"/>
        </w:rPr>
        <w:t>материального носителя</w:t>
      </w:r>
      <w:r w:rsidRPr="009B7F5B">
        <w:rPr>
          <w:sz w:val="28"/>
          <w:szCs w:val="28"/>
        </w:rPr>
        <w:t>.</w:t>
      </w:r>
    </w:p>
    <w:p w:rsidR="00F65DB7" w:rsidRPr="00F65DB7" w:rsidRDefault="00F65DB7" w:rsidP="00F65DB7">
      <w:pPr>
        <w:ind w:firstLine="567"/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65DB7">
        <w:rPr>
          <w:rStyle w:val="dash0410005f0431005f0437005f0430005f0446005f0020005f0441005f043f005f0438005f0441005f043a005f0430005f005fchar1char1"/>
          <w:sz w:val="28"/>
          <w:szCs w:val="28"/>
        </w:rPr>
        <w:t>Программа по предмету «Информатика» предназначена для изучения всех основных разделов курса информатики на базовом уровне. Она включ</w:t>
      </w:r>
      <w:r w:rsidRPr="00F65DB7">
        <w:rPr>
          <w:rStyle w:val="dash0410005f0431005f0437005f0430005f0446005f0020005f0441005f043f005f0438005f0441005f043a005f0430005f005fchar1char1"/>
          <w:sz w:val="28"/>
          <w:szCs w:val="28"/>
        </w:rPr>
        <w:t>а</w:t>
      </w:r>
      <w:r w:rsidRPr="00F65DB7">
        <w:rPr>
          <w:rStyle w:val="dash0410005f0431005f0437005f0430005f0446005f0020005f0441005f043f005f0438005f0441005f043a005f0430005f005fchar1char1"/>
          <w:sz w:val="28"/>
          <w:szCs w:val="28"/>
        </w:rPr>
        <w:t>ет в себя три крупные содержательные линии:</w:t>
      </w:r>
    </w:p>
    <w:p w:rsidR="00F65DB7" w:rsidRPr="00F65DB7" w:rsidRDefault="00F65DB7" w:rsidP="00F65DB7">
      <w:pPr>
        <w:numPr>
          <w:ilvl w:val="0"/>
          <w:numId w:val="20"/>
        </w:numPr>
        <w:ind w:left="567"/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65DB7">
        <w:rPr>
          <w:rStyle w:val="dash0410005f0431005f0437005f0430005f0446005f0020005f0441005f043f005f0438005f0441005f043a005f0430005f005fchar1char1"/>
          <w:sz w:val="28"/>
          <w:szCs w:val="28"/>
        </w:rPr>
        <w:t>Основы информатики</w:t>
      </w:r>
    </w:p>
    <w:p w:rsidR="00F65DB7" w:rsidRPr="00F65DB7" w:rsidRDefault="00F65DB7" w:rsidP="00F65DB7">
      <w:pPr>
        <w:numPr>
          <w:ilvl w:val="0"/>
          <w:numId w:val="20"/>
        </w:numPr>
        <w:ind w:left="567"/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65DB7">
        <w:rPr>
          <w:rStyle w:val="dash0410005f0431005f0437005f0430005f0446005f0020005f0441005f043f005f0438005f0441005f043a005f0430005f005fchar1char1"/>
          <w:sz w:val="28"/>
          <w:szCs w:val="28"/>
        </w:rPr>
        <w:t>Алгоритмы и программирование</w:t>
      </w:r>
    </w:p>
    <w:p w:rsidR="00F65DB7" w:rsidRPr="00F65DB7" w:rsidRDefault="00F65DB7" w:rsidP="00F65DB7">
      <w:pPr>
        <w:numPr>
          <w:ilvl w:val="0"/>
          <w:numId w:val="20"/>
        </w:numPr>
        <w:ind w:left="567"/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65DB7">
        <w:rPr>
          <w:rStyle w:val="dash0410005f0431005f0437005f0430005f0446005f0020005f0441005f043f005f0438005f0441005f043a005f0430005f005fchar1char1"/>
          <w:sz w:val="28"/>
          <w:szCs w:val="28"/>
        </w:rPr>
        <w:t>Информационно-коммуникационные технологии.</w:t>
      </w:r>
    </w:p>
    <w:p w:rsidR="00F65DB7" w:rsidRPr="00F65DB7" w:rsidRDefault="00F65DB7" w:rsidP="00F65DB7">
      <w:pPr>
        <w:ind w:firstLine="567"/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F65DB7">
        <w:rPr>
          <w:rStyle w:val="dash0410005f0431005f0437005f0430005f0446005f0020005f0441005f043f005f0438005f0441005f043a005f0430005f005fchar1char1"/>
          <w:sz w:val="28"/>
          <w:szCs w:val="28"/>
        </w:rPr>
        <w:t>Важная задача изучения этих содержательных линий – переход на новый уровень понимания и получение систематических знаний, необходимых для самостоятельного решения задач, в том числе и тех, которые в самом курсе не рассматривались. Существенное внимание уделяется линии «Алгоритм</w:t>
      </w:r>
      <w:r w:rsidRPr="00F65DB7">
        <w:rPr>
          <w:rStyle w:val="dash0410005f0431005f0437005f0430005f0446005f0020005f0441005f043f005f0438005f0441005f043a005f0430005f005fchar1char1"/>
          <w:sz w:val="28"/>
          <w:szCs w:val="28"/>
        </w:rPr>
        <w:t>и</w:t>
      </w:r>
      <w:r>
        <w:rPr>
          <w:rStyle w:val="dash0410005f0431005f0437005f0430005f0446005f0020005f0441005f043f005f0438005f0441005f043a005f0430005f005fchar1char1"/>
          <w:sz w:val="28"/>
          <w:szCs w:val="28"/>
        </w:rPr>
        <w:t xml:space="preserve">зация и программирование». </w:t>
      </w:r>
      <w:r w:rsidRPr="00F65DB7">
        <w:rPr>
          <w:rStyle w:val="dash0410005f0431005f0437005f0430005f0446005f0020005f0441005f043f005f0438005f0441005f043a005f0430005f005fchar1char1"/>
          <w:sz w:val="28"/>
          <w:szCs w:val="28"/>
        </w:rPr>
        <w:t xml:space="preserve">Для изучения программирования используются школьный алгоритмический язык (среда </w:t>
      </w:r>
      <w:proofErr w:type="spellStart"/>
      <w:r w:rsidRPr="00F65DB7">
        <w:rPr>
          <w:rStyle w:val="dash0410005f0431005f0437005f0430005f0446005f0020005f0441005f043f005f0438005f0441005f043a005f0430005f005fchar1char1"/>
          <w:sz w:val="28"/>
          <w:szCs w:val="28"/>
        </w:rPr>
        <w:t>КуМир</w:t>
      </w:r>
      <w:proofErr w:type="spellEnd"/>
      <w:r w:rsidRPr="00F65DB7">
        <w:rPr>
          <w:rStyle w:val="dash0410005f0431005f0437005f0430005f0446005f0020005f0441005f043f005f0438005f0441005f043a005f0430005f005fchar1char1"/>
          <w:sz w:val="28"/>
          <w:szCs w:val="28"/>
        </w:rPr>
        <w:t>) и язык Паскаль.</w:t>
      </w:r>
    </w:p>
    <w:p w:rsidR="00C25994" w:rsidRPr="00CF4A21" w:rsidRDefault="00C25994" w:rsidP="00D808C2">
      <w:pPr>
        <w:spacing w:line="240" w:lineRule="atLeast"/>
        <w:ind w:firstLine="540"/>
        <w:jc w:val="both"/>
        <w:rPr>
          <w:sz w:val="28"/>
          <w:szCs w:val="28"/>
        </w:rPr>
      </w:pPr>
    </w:p>
    <w:p w:rsidR="00934DF4" w:rsidRPr="00CF4A21" w:rsidRDefault="00934DF4" w:rsidP="00D808C2">
      <w:pPr>
        <w:pStyle w:val="1"/>
        <w:suppressAutoHyphens/>
        <w:spacing w:before="0" w:after="0" w:line="240" w:lineRule="atLeast"/>
        <w:ind w:firstLine="709"/>
        <w:jc w:val="center"/>
        <w:rPr>
          <w:rFonts w:ascii="Times New Roman" w:eastAsia="Arial Unicode MS" w:hAnsi="Times New Roman"/>
          <w:i/>
          <w:sz w:val="28"/>
          <w:szCs w:val="28"/>
        </w:rPr>
      </w:pPr>
      <w:r w:rsidRPr="00CF4A21">
        <w:rPr>
          <w:rFonts w:ascii="Times New Roman" w:eastAsia="Arial Unicode MS" w:hAnsi="Times New Roman"/>
          <w:i/>
          <w:sz w:val="28"/>
          <w:szCs w:val="28"/>
        </w:rPr>
        <w:t>Описание места учебного предмета</w:t>
      </w:r>
      <w:r w:rsidR="00C25994" w:rsidRPr="00CF4A21">
        <w:rPr>
          <w:rFonts w:ascii="Times New Roman" w:eastAsia="Arial Unicode MS" w:hAnsi="Times New Roman"/>
          <w:i/>
          <w:sz w:val="28"/>
          <w:szCs w:val="28"/>
        </w:rPr>
        <w:t xml:space="preserve"> в учебном плане</w:t>
      </w:r>
    </w:p>
    <w:p w:rsidR="00C25994" w:rsidRDefault="00C25994" w:rsidP="00D808C2">
      <w:pPr>
        <w:suppressAutoHyphens/>
        <w:spacing w:line="240" w:lineRule="atLeast"/>
        <w:ind w:firstLine="709"/>
        <w:rPr>
          <w:color w:val="000000"/>
          <w:szCs w:val="28"/>
        </w:rPr>
      </w:pPr>
    </w:p>
    <w:p w:rsidR="00A06CE6" w:rsidRPr="00A06CE6" w:rsidRDefault="00A06CE6" w:rsidP="00D808C2">
      <w:pPr>
        <w:pStyle w:val="Style7"/>
        <w:widowControl/>
        <w:spacing w:before="29" w:line="240" w:lineRule="atLeast"/>
        <w:rPr>
          <w:rStyle w:val="FontStyle35"/>
          <w:sz w:val="28"/>
          <w:szCs w:val="28"/>
        </w:rPr>
      </w:pPr>
      <w:r w:rsidRPr="00A06CE6">
        <w:rPr>
          <w:rStyle w:val="FontStyle35"/>
          <w:sz w:val="28"/>
          <w:szCs w:val="28"/>
        </w:rPr>
        <w:t>Согласно федеральному базисному учебному плану на изучение инфо</w:t>
      </w:r>
      <w:r w:rsidRPr="00A06CE6">
        <w:rPr>
          <w:rStyle w:val="FontStyle35"/>
          <w:sz w:val="28"/>
          <w:szCs w:val="28"/>
        </w:rPr>
        <w:t>р</w:t>
      </w:r>
      <w:r w:rsidRPr="00A06CE6">
        <w:rPr>
          <w:rStyle w:val="FontStyle35"/>
          <w:sz w:val="28"/>
          <w:szCs w:val="28"/>
        </w:rPr>
        <w:t xml:space="preserve">матики в </w:t>
      </w:r>
      <w:r w:rsidR="009B7F5B">
        <w:rPr>
          <w:rStyle w:val="FontStyle35"/>
          <w:sz w:val="28"/>
          <w:szCs w:val="28"/>
        </w:rPr>
        <w:t>10</w:t>
      </w:r>
      <w:r w:rsidRPr="00A06CE6">
        <w:rPr>
          <w:rStyle w:val="FontStyle35"/>
          <w:sz w:val="28"/>
          <w:szCs w:val="28"/>
        </w:rPr>
        <w:t xml:space="preserve"> классе отводится </w:t>
      </w:r>
      <w:r w:rsidR="009B7F5B">
        <w:rPr>
          <w:rStyle w:val="FontStyle39"/>
          <w:sz w:val="28"/>
          <w:szCs w:val="28"/>
        </w:rPr>
        <w:t>35 часов из расчета 1 час</w:t>
      </w:r>
      <w:r w:rsidRPr="00A06CE6">
        <w:rPr>
          <w:rStyle w:val="FontStyle39"/>
          <w:sz w:val="28"/>
          <w:szCs w:val="28"/>
        </w:rPr>
        <w:t xml:space="preserve"> в неделю. </w:t>
      </w:r>
      <w:r w:rsidRPr="00A06CE6">
        <w:rPr>
          <w:rStyle w:val="FontStyle35"/>
          <w:sz w:val="28"/>
          <w:szCs w:val="28"/>
        </w:rPr>
        <w:t>Темат</w:t>
      </w:r>
      <w:r w:rsidRPr="00A06CE6">
        <w:rPr>
          <w:rStyle w:val="FontStyle35"/>
          <w:sz w:val="28"/>
          <w:szCs w:val="28"/>
        </w:rPr>
        <w:t>и</w:t>
      </w:r>
      <w:r w:rsidRPr="00A06CE6">
        <w:rPr>
          <w:rStyle w:val="FontStyle35"/>
          <w:sz w:val="28"/>
          <w:szCs w:val="28"/>
        </w:rPr>
        <w:lastRenderedPageBreak/>
        <w:t xml:space="preserve">ческое и поурочное планирование </w:t>
      </w:r>
      <w:proofErr w:type="gramStart"/>
      <w:r w:rsidRPr="00A06CE6">
        <w:rPr>
          <w:rStyle w:val="FontStyle35"/>
          <w:sz w:val="28"/>
          <w:szCs w:val="28"/>
        </w:rPr>
        <w:t>составлены</w:t>
      </w:r>
      <w:proofErr w:type="gramEnd"/>
      <w:r w:rsidRPr="00A06CE6">
        <w:rPr>
          <w:rStyle w:val="FontStyle35"/>
          <w:sz w:val="28"/>
          <w:szCs w:val="28"/>
        </w:rPr>
        <w:t xml:space="preserve"> в соответствии с уче</w:t>
      </w:r>
      <w:r w:rsidR="009B7F5B">
        <w:rPr>
          <w:rStyle w:val="FontStyle35"/>
          <w:sz w:val="28"/>
          <w:szCs w:val="28"/>
        </w:rPr>
        <w:t>бником «Информатика и ИКТ» для 10</w:t>
      </w:r>
      <w:r w:rsidR="00912423">
        <w:rPr>
          <w:rStyle w:val="FontStyle35"/>
          <w:sz w:val="28"/>
          <w:szCs w:val="28"/>
        </w:rPr>
        <w:t xml:space="preserve"> класса, </w:t>
      </w:r>
      <w:r w:rsidR="00F65DB7">
        <w:rPr>
          <w:rStyle w:val="FontStyle35"/>
          <w:sz w:val="28"/>
          <w:szCs w:val="28"/>
        </w:rPr>
        <w:t>К.Ю. Полякова</w:t>
      </w:r>
      <w:r w:rsidR="00912423">
        <w:rPr>
          <w:rStyle w:val="FontStyle35"/>
          <w:sz w:val="28"/>
          <w:szCs w:val="28"/>
        </w:rPr>
        <w:t xml:space="preserve">, </w:t>
      </w:r>
      <w:r w:rsidR="00F65DB7">
        <w:rPr>
          <w:rStyle w:val="FontStyle35"/>
          <w:sz w:val="28"/>
          <w:szCs w:val="28"/>
        </w:rPr>
        <w:t>Е.А. Еремина 2013</w:t>
      </w:r>
      <w:r w:rsidRPr="00A06CE6">
        <w:rPr>
          <w:rStyle w:val="FontStyle35"/>
          <w:sz w:val="28"/>
          <w:szCs w:val="28"/>
        </w:rPr>
        <w:t xml:space="preserve"> год.</w:t>
      </w:r>
    </w:p>
    <w:p w:rsidR="00C25994" w:rsidRPr="00CF4A21" w:rsidRDefault="00C25994" w:rsidP="00D808C2">
      <w:pPr>
        <w:spacing w:line="240" w:lineRule="atLeast"/>
        <w:ind w:right="22"/>
        <w:jc w:val="both"/>
        <w:rPr>
          <w:sz w:val="28"/>
          <w:szCs w:val="28"/>
        </w:rPr>
      </w:pPr>
      <w:r w:rsidRPr="00CF4A21">
        <w:rPr>
          <w:sz w:val="28"/>
          <w:szCs w:val="28"/>
        </w:rPr>
        <w:t xml:space="preserve"> Программой предусмотрено проведение:</w:t>
      </w:r>
    </w:p>
    <w:p w:rsidR="00C25994" w:rsidRPr="00971CBE" w:rsidRDefault="00CD3ED7" w:rsidP="00527DF2">
      <w:pPr>
        <w:numPr>
          <w:ilvl w:val="0"/>
          <w:numId w:val="2"/>
        </w:numPr>
        <w:spacing w:line="240" w:lineRule="atLeast"/>
        <w:ind w:right="22"/>
        <w:jc w:val="both"/>
        <w:rPr>
          <w:sz w:val="28"/>
          <w:szCs w:val="28"/>
        </w:rPr>
      </w:pPr>
      <w:r w:rsidRPr="00971CBE">
        <w:rPr>
          <w:sz w:val="28"/>
          <w:szCs w:val="28"/>
        </w:rPr>
        <w:t>практических работ – 20</w:t>
      </w:r>
      <w:r w:rsidR="00C25994" w:rsidRPr="00971CBE">
        <w:rPr>
          <w:sz w:val="28"/>
          <w:szCs w:val="28"/>
        </w:rPr>
        <w:t>;</w:t>
      </w:r>
    </w:p>
    <w:p w:rsidR="00C25994" w:rsidRPr="00971CBE" w:rsidRDefault="00B103A2" w:rsidP="00527DF2">
      <w:pPr>
        <w:numPr>
          <w:ilvl w:val="0"/>
          <w:numId w:val="2"/>
        </w:numPr>
        <w:spacing w:line="240" w:lineRule="atLeast"/>
        <w:ind w:right="22"/>
        <w:jc w:val="both"/>
        <w:rPr>
          <w:sz w:val="28"/>
          <w:szCs w:val="28"/>
        </w:rPr>
      </w:pPr>
      <w:r w:rsidRPr="00971CBE">
        <w:rPr>
          <w:sz w:val="28"/>
          <w:szCs w:val="28"/>
        </w:rPr>
        <w:t xml:space="preserve">контрольные работы  – </w:t>
      </w:r>
      <w:r w:rsidR="00971CBE" w:rsidRPr="00971CBE">
        <w:rPr>
          <w:sz w:val="28"/>
          <w:szCs w:val="28"/>
        </w:rPr>
        <w:t>4</w:t>
      </w:r>
      <w:r w:rsidR="00C25994" w:rsidRPr="00971CBE">
        <w:rPr>
          <w:sz w:val="28"/>
          <w:szCs w:val="28"/>
        </w:rPr>
        <w:t xml:space="preserve">; </w:t>
      </w:r>
    </w:p>
    <w:p w:rsidR="00E218C6" w:rsidRPr="00D808C2" w:rsidRDefault="00E218C6" w:rsidP="00D808C2">
      <w:pPr>
        <w:pStyle w:val="3"/>
        <w:jc w:val="center"/>
        <w:rPr>
          <w:rFonts w:ascii="Times New Roman" w:hAnsi="Times New Roman"/>
          <w:i/>
          <w:sz w:val="28"/>
          <w:szCs w:val="28"/>
        </w:rPr>
      </w:pPr>
      <w:r w:rsidRPr="00971CBE">
        <w:rPr>
          <w:rFonts w:ascii="Times New Roman" w:hAnsi="Times New Roman"/>
          <w:i/>
          <w:sz w:val="28"/>
          <w:szCs w:val="28"/>
        </w:rPr>
        <w:t xml:space="preserve">Описание ценностных ориентиров </w:t>
      </w:r>
      <w:r w:rsidRPr="00D808C2">
        <w:rPr>
          <w:rFonts w:ascii="Times New Roman" w:hAnsi="Times New Roman"/>
          <w:i/>
          <w:sz w:val="28"/>
          <w:szCs w:val="28"/>
        </w:rPr>
        <w:t>содержания учебного предмета</w:t>
      </w:r>
    </w:p>
    <w:p w:rsidR="00102667" w:rsidRPr="00D808C2" w:rsidRDefault="00102667" w:rsidP="00D808C2">
      <w:pPr>
        <w:spacing w:line="240" w:lineRule="atLeast"/>
        <w:rPr>
          <w:sz w:val="28"/>
          <w:szCs w:val="28"/>
        </w:rPr>
      </w:pPr>
    </w:p>
    <w:p w:rsidR="00102667" w:rsidRPr="00D808C2" w:rsidRDefault="00E218C6" w:rsidP="00184D03">
      <w:pPr>
        <w:pStyle w:val="a9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r w:rsidRPr="00D808C2">
        <w:rPr>
          <w:sz w:val="28"/>
          <w:szCs w:val="28"/>
        </w:rPr>
        <w:t>Обучение творческому применению осваиваемых информационных и коммуникационных технологий позволяет развивать широкие познавател</w:t>
      </w:r>
      <w:r w:rsidRPr="00D808C2">
        <w:rPr>
          <w:sz w:val="28"/>
          <w:szCs w:val="28"/>
        </w:rPr>
        <w:t>ь</w:t>
      </w:r>
      <w:r w:rsidRPr="00D808C2">
        <w:rPr>
          <w:sz w:val="28"/>
          <w:szCs w:val="28"/>
        </w:rPr>
        <w:t>ные интересы и инициативу учащихся, стремление к творчеству, отношение к труду и творчеству как к состоянию нормального человеческого существ</w:t>
      </w:r>
      <w:r w:rsidRPr="00D808C2">
        <w:rPr>
          <w:sz w:val="28"/>
          <w:szCs w:val="28"/>
        </w:rPr>
        <w:t>о</w:t>
      </w:r>
      <w:r w:rsidRPr="00D808C2">
        <w:rPr>
          <w:sz w:val="28"/>
          <w:szCs w:val="28"/>
        </w:rPr>
        <w:t>вания, ощущение доступности обновления своих компетенций.</w:t>
      </w:r>
    </w:p>
    <w:p w:rsidR="00E218C6" w:rsidRPr="00D808C2" w:rsidRDefault="00E218C6" w:rsidP="00184D03">
      <w:pPr>
        <w:pStyle w:val="a9"/>
        <w:spacing w:before="0" w:beforeAutospacing="0" w:after="0" w:afterAutospacing="0" w:line="240" w:lineRule="atLeast"/>
        <w:ind w:firstLine="709"/>
        <w:jc w:val="both"/>
        <w:rPr>
          <w:sz w:val="28"/>
          <w:szCs w:val="28"/>
        </w:rPr>
      </w:pPr>
      <w:proofErr w:type="gramStart"/>
      <w:r w:rsidRPr="00D808C2">
        <w:rPr>
          <w:sz w:val="28"/>
          <w:szCs w:val="28"/>
        </w:rPr>
        <w:t>Заложенный в основу изучения новых технологий выбор из предлага</w:t>
      </w:r>
      <w:r w:rsidRPr="00D808C2">
        <w:rPr>
          <w:sz w:val="28"/>
          <w:szCs w:val="28"/>
        </w:rPr>
        <w:t>е</w:t>
      </w:r>
      <w:r w:rsidRPr="00D808C2">
        <w:rPr>
          <w:sz w:val="28"/>
          <w:szCs w:val="28"/>
        </w:rPr>
        <w:t>мых жизненных ситуаций или возможность придумывать свою тематику жизненных ситуаций, завершающиеся созданием творческих работ с прим</w:t>
      </w:r>
      <w:r w:rsidRPr="00D808C2">
        <w:rPr>
          <w:sz w:val="28"/>
          <w:szCs w:val="28"/>
        </w:rPr>
        <w:t>е</w:t>
      </w:r>
      <w:r w:rsidRPr="00D808C2">
        <w:rPr>
          <w:sz w:val="28"/>
          <w:szCs w:val="28"/>
        </w:rPr>
        <w:t>нением изучаемой технологии позволяет ориентировать учащихся на форм</w:t>
      </w:r>
      <w:r w:rsidRPr="00D808C2">
        <w:rPr>
          <w:sz w:val="28"/>
          <w:szCs w:val="28"/>
        </w:rPr>
        <w:t>и</w:t>
      </w:r>
      <w:r w:rsidRPr="00D808C2">
        <w:rPr>
          <w:sz w:val="28"/>
          <w:szCs w:val="28"/>
        </w:rPr>
        <w:t>рование:</w:t>
      </w:r>
      <w:proofErr w:type="gramEnd"/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t xml:space="preserve">основ гражданской идентичности на базе чувства сопричастности и гордости за свою Родину, народ и историю, </w:t>
      </w:r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t xml:space="preserve">ценностей семьи и общества и их уважение, </w:t>
      </w:r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t xml:space="preserve">чувства прекрасного и эстетических чувств, </w:t>
      </w:r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t xml:space="preserve">способности к организации своей учебной деятельности, </w:t>
      </w:r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t xml:space="preserve">самоуважения и эмоционально-положительного отношения к себе, </w:t>
      </w:r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t xml:space="preserve">целеустремленности и настойчивости в достижении целей, </w:t>
      </w:r>
    </w:p>
    <w:p w:rsidR="00E218C6" w:rsidRPr="00D808C2" w:rsidRDefault="00E218C6" w:rsidP="00184D03">
      <w:pPr>
        <w:numPr>
          <w:ilvl w:val="0"/>
          <w:numId w:val="3"/>
        </w:numPr>
        <w:spacing w:before="100" w:beforeAutospacing="1" w:after="100" w:afterAutospacing="1" w:line="240" w:lineRule="atLeast"/>
        <w:jc w:val="both"/>
        <w:rPr>
          <w:sz w:val="28"/>
          <w:szCs w:val="28"/>
        </w:rPr>
      </w:pPr>
      <w:r w:rsidRPr="00D808C2">
        <w:rPr>
          <w:sz w:val="28"/>
          <w:szCs w:val="28"/>
        </w:rPr>
        <w:t xml:space="preserve">готовности к сотрудничеству и помощи тем, кто в ней нуждается. </w:t>
      </w:r>
    </w:p>
    <w:p w:rsidR="00E218C6" w:rsidRPr="00D808C2" w:rsidRDefault="00E218C6" w:rsidP="00184D03">
      <w:pPr>
        <w:spacing w:line="240" w:lineRule="atLeast"/>
        <w:ind w:firstLine="709"/>
        <w:jc w:val="both"/>
        <w:rPr>
          <w:sz w:val="28"/>
          <w:szCs w:val="28"/>
        </w:rPr>
      </w:pPr>
      <w:bookmarkStart w:id="0" w:name="m4-2"/>
      <w:bookmarkEnd w:id="0"/>
      <w:r w:rsidRPr="00D808C2">
        <w:rPr>
          <w:sz w:val="28"/>
          <w:szCs w:val="28"/>
        </w:rPr>
        <w:t>Развитие логического, алгоритмического и системного мышления, с</w:t>
      </w:r>
      <w:r w:rsidRPr="00D808C2">
        <w:rPr>
          <w:sz w:val="28"/>
          <w:szCs w:val="28"/>
        </w:rPr>
        <w:t>о</w:t>
      </w:r>
      <w:r w:rsidRPr="00D808C2">
        <w:rPr>
          <w:sz w:val="28"/>
          <w:szCs w:val="28"/>
        </w:rPr>
        <w:t>здание предпосылок успешного освоения учащимися инвариантных фунд</w:t>
      </w:r>
      <w:r w:rsidRPr="00D808C2">
        <w:rPr>
          <w:sz w:val="28"/>
          <w:szCs w:val="28"/>
        </w:rPr>
        <w:t>а</w:t>
      </w:r>
      <w:r w:rsidRPr="00D808C2">
        <w:rPr>
          <w:sz w:val="28"/>
          <w:szCs w:val="28"/>
        </w:rPr>
        <w:t>ментальных знаний и умений в областях, связанных с информатикой, сп</w:t>
      </w:r>
      <w:r w:rsidRPr="00D808C2">
        <w:rPr>
          <w:sz w:val="28"/>
          <w:szCs w:val="28"/>
        </w:rPr>
        <w:t>о</w:t>
      </w:r>
      <w:r w:rsidRPr="00D808C2">
        <w:rPr>
          <w:sz w:val="28"/>
          <w:szCs w:val="28"/>
        </w:rPr>
        <w:t>собствует ориентации учащихся на формирование самоуважения и эмоци</w:t>
      </w:r>
      <w:r w:rsidRPr="00D808C2">
        <w:rPr>
          <w:sz w:val="28"/>
          <w:szCs w:val="28"/>
        </w:rPr>
        <w:t>о</w:t>
      </w:r>
      <w:r w:rsidRPr="00D808C2">
        <w:rPr>
          <w:sz w:val="28"/>
          <w:szCs w:val="28"/>
        </w:rPr>
        <w:t>нально-положительного отношения к себе, на восприятие научного познания как части культуры человечества. Ориентация курса на осознание множ</w:t>
      </w:r>
      <w:r w:rsidRPr="00D808C2">
        <w:rPr>
          <w:sz w:val="28"/>
          <w:szCs w:val="28"/>
        </w:rPr>
        <w:t>е</w:t>
      </w:r>
      <w:r w:rsidRPr="00D808C2">
        <w:rPr>
          <w:sz w:val="28"/>
          <w:szCs w:val="28"/>
        </w:rPr>
        <w:t xml:space="preserve">ственности моделей окружающей действительности позволяет </w:t>
      </w:r>
      <w:proofErr w:type="gramStart"/>
      <w:r w:rsidRPr="00D808C2">
        <w:rPr>
          <w:sz w:val="28"/>
          <w:szCs w:val="28"/>
        </w:rPr>
        <w:t>формировать не только готовность открыто</w:t>
      </w:r>
      <w:proofErr w:type="gramEnd"/>
      <w:r w:rsidRPr="00D808C2">
        <w:rPr>
          <w:sz w:val="28"/>
          <w:szCs w:val="28"/>
        </w:rPr>
        <w:t xml:space="preserve"> выражать и отстаивать свою позицию, но и уважение к окружающим, умение слушать и слышать партнёра, признавать право каждого на собственное мнение. </w:t>
      </w:r>
    </w:p>
    <w:p w:rsidR="00E218C6" w:rsidRPr="003A48ED" w:rsidRDefault="00E218C6" w:rsidP="00184D03">
      <w:pPr>
        <w:suppressAutoHyphens/>
        <w:spacing w:line="240" w:lineRule="atLeast"/>
        <w:ind w:firstLine="709"/>
        <w:jc w:val="both"/>
        <w:rPr>
          <w:color w:val="FF0000"/>
          <w:sz w:val="28"/>
          <w:szCs w:val="28"/>
        </w:rPr>
      </w:pPr>
    </w:p>
    <w:p w:rsidR="00102667" w:rsidRPr="00CF4A21" w:rsidRDefault="00102667" w:rsidP="00184D03">
      <w:pPr>
        <w:pStyle w:val="a9"/>
        <w:suppressAutoHyphens/>
        <w:spacing w:before="0" w:beforeAutospacing="0" w:after="0" w:afterAutospacing="0" w:line="240" w:lineRule="atLeast"/>
        <w:ind w:left="720"/>
        <w:jc w:val="both"/>
        <w:rPr>
          <w:b/>
          <w:i/>
          <w:sz w:val="28"/>
          <w:szCs w:val="28"/>
        </w:rPr>
      </w:pPr>
      <w:r w:rsidRPr="00CF4A21">
        <w:rPr>
          <w:b/>
          <w:i/>
          <w:sz w:val="28"/>
          <w:szCs w:val="28"/>
        </w:rPr>
        <w:t>Результаты освоения учебного предмета</w:t>
      </w:r>
    </w:p>
    <w:p w:rsidR="00773192" w:rsidRPr="00773192" w:rsidRDefault="00773192" w:rsidP="00184D03">
      <w:pPr>
        <w:jc w:val="both"/>
        <w:rPr>
          <w:sz w:val="28"/>
          <w:szCs w:val="28"/>
        </w:rPr>
      </w:pPr>
    </w:p>
    <w:p w:rsidR="00F65DB7" w:rsidRPr="00F65DB7" w:rsidRDefault="00F65DB7" w:rsidP="00F65DB7">
      <w:pPr>
        <w:pStyle w:val="3"/>
        <w:ind w:left="284"/>
        <w:rPr>
          <w:sz w:val="28"/>
          <w:szCs w:val="28"/>
        </w:rPr>
      </w:pPr>
      <w:r w:rsidRPr="00F65DB7">
        <w:rPr>
          <w:sz w:val="28"/>
          <w:szCs w:val="28"/>
        </w:rPr>
        <w:t>Личностные результаты</w:t>
      </w:r>
    </w:p>
    <w:p w:rsidR="00F65DB7" w:rsidRPr="00F65DB7" w:rsidRDefault="00F65DB7" w:rsidP="00F65DB7">
      <w:pPr>
        <w:numPr>
          <w:ilvl w:val="0"/>
          <w:numId w:val="22"/>
        </w:numPr>
        <w:ind w:left="284"/>
        <w:jc w:val="both"/>
        <w:rPr>
          <w:sz w:val="28"/>
          <w:szCs w:val="28"/>
        </w:rPr>
      </w:pPr>
      <w:proofErr w:type="spellStart"/>
      <w:r w:rsidRPr="00F65DB7">
        <w:rPr>
          <w:sz w:val="28"/>
          <w:szCs w:val="28"/>
        </w:rPr>
        <w:t>сформированность</w:t>
      </w:r>
      <w:proofErr w:type="spellEnd"/>
      <w:r w:rsidRPr="00F65DB7">
        <w:rPr>
          <w:sz w:val="28"/>
          <w:szCs w:val="28"/>
        </w:rPr>
        <w:t xml:space="preserve"> мировоззрения, соответствующего современному уро</w:t>
      </w:r>
      <w:r w:rsidRPr="00F65DB7">
        <w:rPr>
          <w:sz w:val="28"/>
          <w:szCs w:val="28"/>
        </w:rPr>
        <w:t>в</w:t>
      </w:r>
      <w:r w:rsidRPr="00F65DB7">
        <w:rPr>
          <w:sz w:val="28"/>
          <w:szCs w:val="28"/>
        </w:rPr>
        <w:t>ню развития науки и техники;</w:t>
      </w:r>
    </w:p>
    <w:p w:rsidR="00F65DB7" w:rsidRPr="00F65DB7" w:rsidRDefault="00F65DB7" w:rsidP="00F65DB7">
      <w:pPr>
        <w:numPr>
          <w:ilvl w:val="0"/>
          <w:numId w:val="22"/>
        </w:numPr>
        <w:ind w:left="284"/>
        <w:jc w:val="both"/>
        <w:rPr>
          <w:sz w:val="28"/>
          <w:szCs w:val="28"/>
        </w:rPr>
      </w:pPr>
      <w:r w:rsidRPr="00F65DB7">
        <w:rPr>
          <w:sz w:val="28"/>
          <w:szCs w:val="28"/>
        </w:rPr>
        <w:lastRenderedPageBreak/>
        <w:t>готовность и способность к образованию, в том числе самообразованию, на протяжении всей жизни; сознательное отношение к непрерывному образ</w:t>
      </w:r>
      <w:r w:rsidRPr="00F65DB7">
        <w:rPr>
          <w:sz w:val="28"/>
          <w:szCs w:val="28"/>
        </w:rPr>
        <w:t>о</w:t>
      </w:r>
      <w:r w:rsidRPr="00F65DB7">
        <w:rPr>
          <w:sz w:val="28"/>
          <w:szCs w:val="28"/>
        </w:rPr>
        <w:t>ванию как условию успешной профессиональной и общественной деятел</w:t>
      </w:r>
      <w:r w:rsidRPr="00F65DB7">
        <w:rPr>
          <w:sz w:val="28"/>
          <w:szCs w:val="28"/>
        </w:rPr>
        <w:t>ь</w:t>
      </w:r>
      <w:r w:rsidRPr="00F65DB7">
        <w:rPr>
          <w:sz w:val="28"/>
          <w:szCs w:val="28"/>
        </w:rPr>
        <w:t>ности;</w:t>
      </w:r>
    </w:p>
    <w:p w:rsidR="00F65DB7" w:rsidRPr="00F65DB7" w:rsidRDefault="00F65DB7" w:rsidP="00F65DB7">
      <w:pPr>
        <w:numPr>
          <w:ilvl w:val="0"/>
          <w:numId w:val="22"/>
        </w:numPr>
        <w:ind w:left="284"/>
        <w:jc w:val="both"/>
        <w:rPr>
          <w:sz w:val="28"/>
          <w:szCs w:val="28"/>
        </w:rPr>
      </w:pPr>
      <w:r w:rsidRPr="00F65DB7">
        <w:rPr>
          <w:sz w:val="28"/>
          <w:szCs w:val="28"/>
        </w:rPr>
        <w:t xml:space="preserve">навыки сотрудничества со сверстниками, детьми младшего возраста, взрослыми в образовательной, учебно-исследовательской, проектной и других видах деятельности; </w:t>
      </w:r>
    </w:p>
    <w:p w:rsidR="00F65DB7" w:rsidRPr="00F65DB7" w:rsidRDefault="00F65DB7" w:rsidP="00F65DB7">
      <w:pPr>
        <w:numPr>
          <w:ilvl w:val="0"/>
          <w:numId w:val="22"/>
        </w:numPr>
        <w:ind w:left="284"/>
        <w:jc w:val="both"/>
        <w:rPr>
          <w:sz w:val="28"/>
          <w:szCs w:val="28"/>
        </w:rPr>
      </w:pPr>
      <w:r w:rsidRPr="00F65DB7">
        <w:rPr>
          <w:sz w:val="28"/>
          <w:szCs w:val="28"/>
        </w:rPr>
        <w:t>эстетическое отношение к миру, включая эстетику научного и техническ</w:t>
      </w:r>
      <w:r w:rsidRPr="00F65DB7">
        <w:rPr>
          <w:sz w:val="28"/>
          <w:szCs w:val="28"/>
        </w:rPr>
        <w:t>о</w:t>
      </w:r>
      <w:r w:rsidRPr="00F65DB7">
        <w:rPr>
          <w:sz w:val="28"/>
          <w:szCs w:val="28"/>
        </w:rPr>
        <w:t xml:space="preserve">го творчества; </w:t>
      </w:r>
    </w:p>
    <w:p w:rsidR="00F65DB7" w:rsidRPr="00F65DB7" w:rsidRDefault="00F65DB7" w:rsidP="00F65DB7">
      <w:pPr>
        <w:numPr>
          <w:ilvl w:val="0"/>
          <w:numId w:val="22"/>
        </w:numPr>
        <w:ind w:left="284"/>
        <w:jc w:val="both"/>
        <w:rPr>
          <w:sz w:val="28"/>
          <w:szCs w:val="28"/>
        </w:rPr>
      </w:pPr>
      <w:proofErr w:type="gramStart"/>
      <w:r w:rsidRPr="00F65DB7">
        <w:rPr>
          <w:sz w:val="28"/>
          <w:szCs w:val="28"/>
        </w:rPr>
        <w:t>осознанный выбор будущей профессии и возможностей реализации со</w:t>
      </w:r>
      <w:r w:rsidRPr="00F65DB7">
        <w:rPr>
          <w:sz w:val="28"/>
          <w:szCs w:val="28"/>
        </w:rPr>
        <w:t>б</w:t>
      </w:r>
      <w:r w:rsidRPr="00F65DB7">
        <w:rPr>
          <w:sz w:val="28"/>
          <w:szCs w:val="28"/>
        </w:rPr>
        <w:t>ственных жизненных планов; отношение к профессиональной деятельн</w:t>
      </w:r>
      <w:r w:rsidRPr="00F65DB7">
        <w:rPr>
          <w:sz w:val="28"/>
          <w:szCs w:val="28"/>
        </w:rPr>
        <w:t>о</w:t>
      </w:r>
      <w:r w:rsidRPr="00F65DB7">
        <w:rPr>
          <w:sz w:val="28"/>
          <w:szCs w:val="28"/>
        </w:rPr>
        <w:t>сти как возможности участия в решении личных, общественных, госуда</w:t>
      </w:r>
      <w:r w:rsidRPr="00F65DB7">
        <w:rPr>
          <w:sz w:val="28"/>
          <w:szCs w:val="28"/>
        </w:rPr>
        <w:t>р</w:t>
      </w:r>
      <w:r w:rsidRPr="00F65DB7">
        <w:rPr>
          <w:sz w:val="28"/>
          <w:szCs w:val="28"/>
        </w:rPr>
        <w:t>ственных, общенациональных проблем.</w:t>
      </w:r>
      <w:proofErr w:type="gramEnd"/>
    </w:p>
    <w:p w:rsidR="00F65DB7" w:rsidRPr="00F65DB7" w:rsidRDefault="00F65DB7" w:rsidP="00F65DB7">
      <w:pPr>
        <w:pStyle w:val="3"/>
        <w:ind w:left="284"/>
        <w:rPr>
          <w:sz w:val="28"/>
          <w:szCs w:val="28"/>
        </w:rPr>
      </w:pPr>
      <w:proofErr w:type="spellStart"/>
      <w:r w:rsidRPr="00F65DB7">
        <w:rPr>
          <w:sz w:val="28"/>
          <w:szCs w:val="28"/>
        </w:rPr>
        <w:t>Метапредметные</w:t>
      </w:r>
      <w:proofErr w:type="spellEnd"/>
      <w:r w:rsidRPr="00F65DB7">
        <w:rPr>
          <w:sz w:val="28"/>
          <w:szCs w:val="28"/>
        </w:rPr>
        <w:t xml:space="preserve"> результаты</w:t>
      </w:r>
    </w:p>
    <w:p w:rsidR="00F65DB7" w:rsidRPr="00F65DB7" w:rsidRDefault="00F65DB7" w:rsidP="00F65DB7">
      <w:pPr>
        <w:numPr>
          <w:ilvl w:val="0"/>
          <w:numId w:val="24"/>
        </w:numPr>
        <w:ind w:left="284"/>
        <w:jc w:val="both"/>
        <w:rPr>
          <w:sz w:val="28"/>
          <w:szCs w:val="28"/>
        </w:rPr>
      </w:pPr>
      <w:r w:rsidRPr="00F65DB7">
        <w:rPr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</w:t>
      </w:r>
      <w:r w:rsidRPr="00F65DB7">
        <w:rPr>
          <w:sz w:val="28"/>
          <w:szCs w:val="28"/>
        </w:rPr>
        <w:t>и</w:t>
      </w:r>
      <w:r w:rsidRPr="00F65DB7">
        <w:rPr>
          <w:sz w:val="28"/>
          <w:szCs w:val="28"/>
        </w:rPr>
        <w:t>ровать деятельность; использовать все возможные ресурсы для достижения поставленных целей и реализации планов деятельности; выбирать успе</w:t>
      </w:r>
      <w:r w:rsidRPr="00F65DB7">
        <w:rPr>
          <w:sz w:val="28"/>
          <w:szCs w:val="28"/>
        </w:rPr>
        <w:t>ш</w:t>
      </w:r>
      <w:r w:rsidRPr="00F65DB7">
        <w:rPr>
          <w:sz w:val="28"/>
          <w:szCs w:val="28"/>
        </w:rPr>
        <w:t xml:space="preserve">ные стратегии в различных ситуациях; </w:t>
      </w:r>
    </w:p>
    <w:p w:rsidR="00F65DB7" w:rsidRPr="00F65DB7" w:rsidRDefault="00F65DB7" w:rsidP="00F65DB7">
      <w:pPr>
        <w:numPr>
          <w:ilvl w:val="0"/>
          <w:numId w:val="24"/>
        </w:numPr>
        <w:ind w:left="284"/>
        <w:jc w:val="both"/>
        <w:rPr>
          <w:sz w:val="28"/>
          <w:szCs w:val="28"/>
        </w:rPr>
      </w:pPr>
      <w:r w:rsidRPr="00F65DB7">
        <w:rPr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</w:t>
      </w:r>
      <w:r w:rsidRPr="00F65DB7">
        <w:rPr>
          <w:sz w:val="28"/>
          <w:szCs w:val="28"/>
        </w:rPr>
        <w:t>к</w:t>
      </w:r>
      <w:r w:rsidRPr="00F65DB7">
        <w:rPr>
          <w:sz w:val="28"/>
          <w:szCs w:val="28"/>
        </w:rPr>
        <w:t xml:space="preserve">тивно разрешать конфликты; </w:t>
      </w:r>
    </w:p>
    <w:p w:rsidR="00F65DB7" w:rsidRPr="00F65DB7" w:rsidRDefault="00F65DB7" w:rsidP="00F65DB7">
      <w:pPr>
        <w:numPr>
          <w:ilvl w:val="0"/>
          <w:numId w:val="24"/>
        </w:numPr>
        <w:ind w:left="284"/>
        <w:jc w:val="both"/>
        <w:rPr>
          <w:sz w:val="28"/>
          <w:szCs w:val="28"/>
        </w:rPr>
      </w:pPr>
      <w:r w:rsidRPr="00F65DB7">
        <w:rPr>
          <w:sz w:val="28"/>
          <w:szCs w:val="28"/>
        </w:rPr>
        <w:t>владение навыками познавательной, учебно-исследовательской и проек</w:t>
      </w:r>
      <w:r w:rsidRPr="00F65DB7">
        <w:rPr>
          <w:sz w:val="28"/>
          <w:szCs w:val="28"/>
        </w:rPr>
        <w:t>т</w:t>
      </w:r>
      <w:r w:rsidRPr="00F65DB7">
        <w:rPr>
          <w:sz w:val="28"/>
          <w:szCs w:val="28"/>
        </w:rPr>
        <w:t>ной деятельности, навыками разрешения проблем; способность и гото</w:t>
      </w:r>
      <w:r w:rsidRPr="00F65DB7">
        <w:rPr>
          <w:sz w:val="28"/>
          <w:szCs w:val="28"/>
        </w:rPr>
        <w:t>в</w:t>
      </w:r>
      <w:r w:rsidRPr="00F65DB7">
        <w:rPr>
          <w:sz w:val="28"/>
          <w:szCs w:val="28"/>
        </w:rPr>
        <w:t>ность к самостоятельному поиску методов решения практических задач, применению различных методов познания;</w:t>
      </w:r>
    </w:p>
    <w:p w:rsidR="00F65DB7" w:rsidRPr="00F65DB7" w:rsidRDefault="00F65DB7" w:rsidP="00F65DB7">
      <w:pPr>
        <w:numPr>
          <w:ilvl w:val="0"/>
          <w:numId w:val="24"/>
        </w:numPr>
        <w:ind w:left="284"/>
        <w:jc w:val="both"/>
        <w:rPr>
          <w:sz w:val="28"/>
          <w:szCs w:val="28"/>
        </w:rPr>
      </w:pPr>
      <w:r w:rsidRPr="00F65DB7">
        <w:rPr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</w:t>
      </w:r>
      <w:r w:rsidRPr="00F65DB7">
        <w:rPr>
          <w:sz w:val="28"/>
          <w:szCs w:val="28"/>
        </w:rPr>
        <w:t>ч</w:t>
      </w:r>
      <w:r w:rsidRPr="00F65DB7">
        <w:rPr>
          <w:sz w:val="28"/>
          <w:szCs w:val="28"/>
        </w:rPr>
        <w:t>ных источниках информации, критически оценивать и интерпретировать информацию, получаемую из различных источников;</w:t>
      </w:r>
    </w:p>
    <w:p w:rsidR="00F65DB7" w:rsidRPr="00F65DB7" w:rsidRDefault="00F65DB7" w:rsidP="00F65DB7">
      <w:pPr>
        <w:numPr>
          <w:ilvl w:val="0"/>
          <w:numId w:val="24"/>
        </w:numPr>
        <w:ind w:left="284"/>
        <w:jc w:val="both"/>
        <w:rPr>
          <w:sz w:val="28"/>
          <w:szCs w:val="28"/>
        </w:rPr>
      </w:pPr>
      <w:r w:rsidRPr="00F65DB7">
        <w:rPr>
          <w:sz w:val="28"/>
          <w:szCs w:val="28"/>
        </w:rPr>
        <w:t>умение использовать средства информационных и коммуникационных технологий в решении когнитивных, коммуникативных и организацио</w:t>
      </w:r>
      <w:r w:rsidRPr="00F65DB7">
        <w:rPr>
          <w:sz w:val="28"/>
          <w:szCs w:val="28"/>
        </w:rPr>
        <w:t>н</w:t>
      </w:r>
      <w:r w:rsidRPr="00F65DB7">
        <w:rPr>
          <w:sz w:val="28"/>
          <w:szCs w:val="28"/>
        </w:rPr>
        <w:t>ных задач с соблюдением требований эргономики, техники безопасности, гигиены, ресурсосбережения, правовых и этических норм, норм информ</w:t>
      </w:r>
      <w:r w:rsidRPr="00F65DB7">
        <w:rPr>
          <w:sz w:val="28"/>
          <w:szCs w:val="28"/>
        </w:rPr>
        <w:t>а</w:t>
      </w:r>
      <w:r w:rsidRPr="00F65DB7">
        <w:rPr>
          <w:sz w:val="28"/>
          <w:szCs w:val="28"/>
        </w:rPr>
        <w:t xml:space="preserve">ционной безопасности. </w:t>
      </w:r>
    </w:p>
    <w:p w:rsidR="00F65DB7" w:rsidRPr="00F65DB7" w:rsidRDefault="00F65DB7" w:rsidP="00F65DB7">
      <w:pPr>
        <w:pStyle w:val="3"/>
        <w:ind w:left="284"/>
        <w:rPr>
          <w:sz w:val="28"/>
          <w:szCs w:val="28"/>
        </w:rPr>
      </w:pPr>
      <w:r w:rsidRPr="00F65DB7">
        <w:rPr>
          <w:sz w:val="28"/>
          <w:szCs w:val="28"/>
        </w:rPr>
        <w:t>Предметные результаты</w:t>
      </w:r>
    </w:p>
    <w:p w:rsidR="00F65DB7" w:rsidRPr="00F65DB7" w:rsidRDefault="00F65DB7" w:rsidP="00F65DB7">
      <w:pPr>
        <w:numPr>
          <w:ilvl w:val="0"/>
          <w:numId w:val="23"/>
        </w:numPr>
        <w:ind w:left="284"/>
        <w:jc w:val="both"/>
        <w:rPr>
          <w:sz w:val="28"/>
          <w:szCs w:val="28"/>
        </w:rPr>
      </w:pPr>
      <w:proofErr w:type="spellStart"/>
      <w:r w:rsidRPr="00F65DB7">
        <w:rPr>
          <w:sz w:val="28"/>
          <w:szCs w:val="28"/>
        </w:rPr>
        <w:t>сформированность</w:t>
      </w:r>
      <w:proofErr w:type="spellEnd"/>
      <w:r w:rsidRPr="00F65DB7">
        <w:rPr>
          <w:sz w:val="28"/>
          <w:szCs w:val="28"/>
        </w:rPr>
        <w:t xml:space="preserve"> представлений о роли информации и связанных с ней процессов в окружающем мире;</w:t>
      </w:r>
    </w:p>
    <w:p w:rsidR="00F65DB7" w:rsidRPr="00F65DB7" w:rsidRDefault="00F65DB7" w:rsidP="00F65DB7">
      <w:pPr>
        <w:numPr>
          <w:ilvl w:val="0"/>
          <w:numId w:val="23"/>
        </w:numPr>
        <w:ind w:left="284"/>
        <w:jc w:val="both"/>
        <w:rPr>
          <w:sz w:val="28"/>
          <w:szCs w:val="28"/>
        </w:rPr>
      </w:pPr>
      <w:r w:rsidRPr="00F65DB7">
        <w:rPr>
          <w:sz w:val="28"/>
          <w:szCs w:val="28"/>
        </w:rPr>
        <w:t xml:space="preserve">владение системой базовых знаний, отражающих </w:t>
      </w:r>
      <w:r w:rsidRPr="00F65DB7">
        <w:rPr>
          <w:i/>
          <w:sz w:val="28"/>
          <w:szCs w:val="28"/>
        </w:rPr>
        <w:t>вклад информатики</w:t>
      </w:r>
      <w:r w:rsidRPr="00F65DB7">
        <w:rPr>
          <w:sz w:val="28"/>
          <w:szCs w:val="28"/>
        </w:rPr>
        <w:t xml:space="preserve"> в формирование современной научной картины мира;</w:t>
      </w:r>
    </w:p>
    <w:p w:rsidR="00F65DB7" w:rsidRPr="00F65DB7" w:rsidRDefault="00F65DB7" w:rsidP="00F65DB7">
      <w:pPr>
        <w:numPr>
          <w:ilvl w:val="0"/>
          <w:numId w:val="23"/>
        </w:numPr>
        <w:ind w:left="284"/>
        <w:jc w:val="both"/>
        <w:rPr>
          <w:sz w:val="28"/>
          <w:szCs w:val="28"/>
        </w:rPr>
      </w:pPr>
      <w:proofErr w:type="spellStart"/>
      <w:r w:rsidRPr="00F65DB7">
        <w:rPr>
          <w:sz w:val="28"/>
          <w:szCs w:val="28"/>
        </w:rPr>
        <w:t>сформированность</w:t>
      </w:r>
      <w:proofErr w:type="spellEnd"/>
      <w:r w:rsidRPr="00F65DB7">
        <w:rPr>
          <w:sz w:val="28"/>
          <w:szCs w:val="28"/>
        </w:rPr>
        <w:t xml:space="preserve"> представлений о важнейших видах дискретных объе</w:t>
      </w:r>
      <w:r w:rsidRPr="00F65DB7">
        <w:rPr>
          <w:sz w:val="28"/>
          <w:szCs w:val="28"/>
        </w:rPr>
        <w:t>к</w:t>
      </w:r>
      <w:r w:rsidRPr="00F65DB7">
        <w:rPr>
          <w:sz w:val="28"/>
          <w:szCs w:val="28"/>
        </w:rPr>
        <w:t xml:space="preserve">тов и об их простейших свойствах, алгоритмах анализа этих объектов, о </w:t>
      </w:r>
      <w:r w:rsidRPr="00F65DB7">
        <w:rPr>
          <w:i/>
          <w:sz w:val="28"/>
          <w:szCs w:val="28"/>
        </w:rPr>
        <w:lastRenderedPageBreak/>
        <w:t>кодировании и декодировании данных</w:t>
      </w:r>
      <w:r w:rsidRPr="00F65DB7">
        <w:rPr>
          <w:sz w:val="28"/>
          <w:szCs w:val="28"/>
        </w:rPr>
        <w:t xml:space="preserve"> и причинах искажения данных при передаче; </w:t>
      </w:r>
    </w:p>
    <w:p w:rsidR="00F65DB7" w:rsidRPr="00F65DB7" w:rsidRDefault="00F65DB7" w:rsidP="00F65DB7">
      <w:pPr>
        <w:numPr>
          <w:ilvl w:val="0"/>
          <w:numId w:val="23"/>
        </w:numPr>
        <w:ind w:left="284"/>
        <w:jc w:val="both"/>
        <w:rPr>
          <w:sz w:val="28"/>
          <w:szCs w:val="28"/>
        </w:rPr>
      </w:pPr>
      <w:r w:rsidRPr="00F65DB7">
        <w:rPr>
          <w:sz w:val="28"/>
          <w:szCs w:val="28"/>
        </w:rPr>
        <w:t xml:space="preserve">систематизация знаний, относящихся к </w:t>
      </w:r>
      <w:r w:rsidRPr="00F65DB7">
        <w:rPr>
          <w:i/>
          <w:sz w:val="28"/>
          <w:szCs w:val="28"/>
        </w:rPr>
        <w:t>математическим объектам и</w:t>
      </w:r>
      <w:r w:rsidRPr="00F65DB7">
        <w:rPr>
          <w:i/>
          <w:sz w:val="28"/>
          <w:szCs w:val="28"/>
        </w:rPr>
        <w:t>н</w:t>
      </w:r>
      <w:r w:rsidRPr="00F65DB7">
        <w:rPr>
          <w:i/>
          <w:sz w:val="28"/>
          <w:szCs w:val="28"/>
        </w:rPr>
        <w:t>форматики</w:t>
      </w:r>
      <w:r w:rsidRPr="00F65DB7">
        <w:rPr>
          <w:sz w:val="28"/>
          <w:szCs w:val="28"/>
        </w:rPr>
        <w:t>; умение строить математические объекты информатики, в том числе логические формулы;</w:t>
      </w:r>
    </w:p>
    <w:p w:rsidR="00F65DB7" w:rsidRPr="00F65DB7" w:rsidRDefault="00F65DB7" w:rsidP="00F65DB7">
      <w:pPr>
        <w:numPr>
          <w:ilvl w:val="0"/>
          <w:numId w:val="23"/>
        </w:numPr>
        <w:ind w:left="284"/>
        <w:jc w:val="both"/>
        <w:rPr>
          <w:sz w:val="28"/>
          <w:szCs w:val="28"/>
        </w:rPr>
      </w:pPr>
      <w:proofErr w:type="spellStart"/>
      <w:r w:rsidRPr="00F65DB7">
        <w:rPr>
          <w:sz w:val="28"/>
          <w:szCs w:val="28"/>
        </w:rPr>
        <w:t>сформированность</w:t>
      </w:r>
      <w:proofErr w:type="spellEnd"/>
      <w:r w:rsidRPr="00F65DB7">
        <w:rPr>
          <w:sz w:val="28"/>
          <w:szCs w:val="28"/>
        </w:rPr>
        <w:t xml:space="preserve"> базовых навыков и умений по соблюдению требований </w:t>
      </w:r>
      <w:r w:rsidRPr="00F65DB7">
        <w:rPr>
          <w:i/>
          <w:sz w:val="28"/>
          <w:szCs w:val="28"/>
        </w:rPr>
        <w:t>техники безопасности</w:t>
      </w:r>
      <w:r w:rsidRPr="00F65DB7">
        <w:rPr>
          <w:sz w:val="28"/>
          <w:szCs w:val="28"/>
        </w:rPr>
        <w:t>, гигиены и ресурсосбережения при работе со сре</w:t>
      </w:r>
      <w:r w:rsidRPr="00F65DB7">
        <w:rPr>
          <w:sz w:val="28"/>
          <w:szCs w:val="28"/>
        </w:rPr>
        <w:t>д</w:t>
      </w:r>
      <w:r w:rsidRPr="00F65DB7">
        <w:rPr>
          <w:sz w:val="28"/>
          <w:szCs w:val="28"/>
        </w:rPr>
        <w:t xml:space="preserve">ствами информатизации; </w:t>
      </w:r>
    </w:p>
    <w:p w:rsidR="00F65DB7" w:rsidRPr="00F65DB7" w:rsidRDefault="00F65DB7" w:rsidP="00F65DB7">
      <w:pPr>
        <w:numPr>
          <w:ilvl w:val="0"/>
          <w:numId w:val="23"/>
        </w:numPr>
        <w:ind w:left="284"/>
        <w:jc w:val="both"/>
        <w:rPr>
          <w:sz w:val="28"/>
          <w:szCs w:val="28"/>
        </w:rPr>
      </w:pPr>
      <w:proofErr w:type="spellStart"/>
      <w:r w:rsidRPr="00F65DB7">
        <w:rPr>
          <w:sz w:val="28"/>
          <w:szCs w:val="28"/>
        </w:rPr>
        <w:t>сформированность</w:t>
      </w:r>
      <w:proofErr w:type="spellEnd"/>
      <w:r w:rsidRPr="00F65DB7">
        <w:rPr>
          <w:sz w:val="28"/>
          <w:szCs w:val="28"/>
        </w:rPr>
        <w:t xml:space="preserve"> представлений об </w:t>
      </w:r>
      <w:r w:rsidRPr="00F65DB7">
        <w:rPr>
          <w:i/>
          <w:sz w:val="28"/>
          <w:szCs w:val="28"/>
        </w:rPr>
        <w:t>устройстве современных компьют</w:t>
      </w:r>
      <w:r w:rsidRPr="00F65DB7">
        <w:rPr>
          <w:i/>
          <w:sz w:val="28"/>
          <w:szCs w:val="28"/>
        </w:rPr>
        <w:t>е</w:t>
      </w:r>
      <w:r w:rsidRPr="00F65DB7">
        <w:rPr>
          <w:i/>
          <w:sz w:val="28"/>
          <w:szCs w:val="28"/>
        </w:rPr>
        <w:t>ров</w:t>
      </w:r>
      <w:r w:rsidRPr="00F65DB7">
        <w:rPr>
          <w:sz w:val="28"/>
          <w:szCs w:val="28"/>
        </w:rPr>
        <w:t>, о тенденциях развития компьютерных технологий; о понятии «опер</w:t>
      </w:r>
      <w:r w:rsidRPr="00F65DB7">
        <w:rPr>
          <w:sz w:val="28"/>
          <w:szCs w:val="28"/>
        </w:rPr>
        <w:t>а</w:t>
      </w:r>
      <w:r w:rsidRPr="00F65DB7">
        <w:rPr>
          <w:sz w:val="28"/>
          <w:szCs w:val="28"/>
        </w:rPr>
        <w:t xml:space="preserve">ционная система» и основных функциях операционных систем; об общих принципах разработки и функционирования </w:t>
      </w:r>
      <w:proofErr w:type="gramStart"/>
      <w:r w:rsidRPr="00F65DB7">
        <w:rPr>
          <w:sz w:val="28"/>
          <w:szCs w:val="28"/>
        </w:rPr>
        <w:t>интернет-приложений</w:t>
      </w:r>
      <w:proofErr w:type="gramEnd"/>
      <w:r w:rsidRPr="00F65DB7">
        <w:rPr>
          <w:sz w:val="28"/>
          <w:szCs w:val="28"/>
        </w:rPr>
        <w:t>;</w:t>
      </w:r>
    </w:p>
    <w:p w:rsidR="00F65DB7" w:rsidRPr="00F65DB7" w:rsidRDefault="00F65DB7" w:rsidP="00F65DB7">
      <w:pPr>
        <w:numPr>
          <w:ilvl w:val="0"/>
          <w:numId w:val="23"/>
        </w:numPr>
        <w:ind w:left="284"/>
        <w:jc w:val="both"/>
        <w:rPr>
          <w:sz w:val="28"/>
          <w:szCs w:val="28"/>
        </w:rPr>
      </w:pPr>
      <w:proofErr w:type="spellStart"/>
      <w:r w:rsidRPr="00F65DB7">
        <w:rPr>
          <w:sz w:val="28"/>
          <w:szCs w:val="28"/>
        </w:rPr>
        <w:t>сформированность</w:t>
      </w:r>
      <w:proofErr w:type="spellEnd"/>
      <w:r w:rsidRPr="00F65DB7">
        <w:rPr>
          <w:sz w:val="28"/>
          <w:szCs w:val="28"/>
        </w:rPr>
        <w:t xml:space="preserve"> представлений о </w:t>
      </w:r>
      <w:r w:rsidRPr="00F65DB7">
        <w:rPr>
          <w:i/>
          <w:sz w:val="28"/>
          <w:szCs w:val="28"/>
        </w:rPr>
        <w:t>компьютерных сетях</w:t>
      </w:r>
      <w:r w:rsidRPr="00F65DB7">
        <w:rPr>
          <w:sz w:val="28"/>
          <w:szCs w:val="28"/>
        </w:rPr>
        <w:t xml:space="preserve"> и их роли в с</w:t>
      </w:r>
      <w:r w:rsidRPr="00F65DB7">
        <w:rPr>
          <w:sz w:val="28"/>
          <w:szCs w:val="28"/>
        </w:rPr>
        <w:t>о</w:t>
      </w:r>
      <w:r w:rsidRPr="00F65DB7">
        <w:rPr>
          <w:sz w:val="28"/>
          <w:szCs w:val="28"/>
        </w:rPr>
        <w:t>временном мире; знаний базовых принципов организации и функционир</w:t>
      </w:r>
      <w:r w:rsidRPr="00F65DB7">
        <w:rPr>
          <w:sz w:val="28"/>
          <w:szCs w:val="28"/>
        </w:rPr>
        <w:t>о</w:t>
      </w:r>
      <w:r w:rsidRPr="00F65DB7">
        <w:rPr>
          <w:sz w:val="28"/>
          <w:szCs w:val="28"/>
        </w:rPr>
        <w:t>вания компьютерных сетей, норм информационной этики и права, при</w:t>
      </w:r>
      <w:r w:rsidRPr="00F65DB7">
        <w:rPr>
          <w:sz w:val="28"/>
          <w:szCs w:val="28"/>
        </w:rPr>
        <w:t>н</w:t>
      </w:r>
      <w:r w:rsidRPr="00F65DB7">
        <w:rPr>
          <w:sz w:val="28"/>
          <w:szCs w:val="28"/>
        </w:rPr>
        <w:t>ципов обеспечения информационной безопасности, способов и средств обеспечения надёжного функционирования средств ИКТ;</w:t>
      </w:r>
    </w:p>
    <w:p w:rsidR="00F65DB7" w:rsidRPr="00F65DB7" w:rsidRDefault="00F65DB7" w:rsidP="00F65DB7">
      <w:pPr>
        <w:numPr>
          <w:ilvl w:val="0"/>
          <w:numId w:val="23"/>
        </w:numPr>
        <w:ind w:left="284"/>
        <w:jc w:val="both"/>
        <w:rPr>
          <w:sz w:val="28"/>
          <w:szCs w:val="28"/>
        </w:rPr>
      </w:pPr>
      <w:r w:rsidRPr="00F65DB7">
        <w:rPr>
          <w:sz w:val="28"/>
          <w:szCs w:val="28"/>
        </w:rPr>
        <w:t xml:space="preserve">понимания основ </w:t>
      </w:r>
      <w:r w:rsidRPr="00F65DB7">
        <w:rPr>
          <w:i/>
          <w:sz w:val="28"/>
          <w:szCs w:val="28"/>
        </w:rPr>
        <w:t>правовых аспектов</w:t>
      </w:r>
      <w:r w:rsidRPr="00F65DB7">
        <w:rPr>
          <w:sz w:val="28"/>
          <w:szCs w:val="28"/>
        </w:rPr>
        <w:t xml:space="preserve"> использования компьютерных пр</w:t>
      </w:r>
      <w:r w:rsidRPr="00F65DB7">
        <w:rPr>
          <w:sz w:val="28"/>
          <w:szCs w:val="28"/>
        </w:rPr>
        <w:t>о</w:t>
      </w:r>
      <w:r w:rsidRPr="00F65DB7">
        <w:rPr>
          <w:sz w:val="28"/>
          <w:szCs w:val="28"/>
        </w:rPr>
        <w:t>грамм и работы в Интернете;</w:t>
      </w:r>
    </w:p>
    <w:p w:rsidR="00F65DB7" w:rsidRPr="00F65DB7" w:rsidRDefault="00F65DB7" w:rsidP="00F65DB7">
      <w:pPr>
        <w:numPr>
          <w:ilvl w:val="0"/>
          <w:numId w:val="23"/>
        </w:numPr>
        <w:ind w:left="284"/>
        <w:jc w:val="both"/>
        <w:rPr>
          <w:sz w:val="28"/>
          <w:szCs w:val="28"/>
        </w:rPr>
      </w:pPr>
      <w:r w:rsidRPr="00F65DB7">
        <w:rPr>
          <w:sz w:val="28"/>
          <w:szCs w:val="28"/>
        </w:rPr>
        <w:t xml:space="preserve">владение опытом построения и использования </w:t>
      </w:r>
      <w:r w:rsidRPr="00F65DB7">
        <w:rPr>
          <w:i/>
          <w:sz w:val="28"/>
          <w:szCs w:val="28"/>
        </w:rPr>
        <w:t>компьютерно-математических моделей</w:t>
      </w:r>
      <w:r w:rsidRPr="00F65DB7">
        <w:rPr>
          <w:sz w:val="28"/>
          <w:szCs w:val="28"/>
        </w:rPr>
        <w:t xml:space="preserve">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процессов; </w:t>
      </w:r>
      <w:proofErr w:type="spellStart"/>
      <w:r w:rsidRPr="00F65DB7">
        <w:rPr>
          <w:sz w:val="28"/>
          <w:szCs w:val="28"/>
        </w:rPr>
        <w:t>сформирова</w:t>
      </w:r>
      <w:r w:rsidRPr="00F65DB7">
        <w:rPr>
          <w:sz w:val="28"/>
          <w:szCs w:val="28"/>
        </w:rPr>
        <w:t>н</w:t>
      </w:r>
      <w:r w:rsidRPr="00F65DB7">
        <w:rPr>
          <w:sz w:val="28"/>
          <w:szCs w:val="28"/>
        </w:rPr>
        <w:t>ность</w:t>
      </w:r>
      <w:proofErr w:type="spellEnd"/>
      <w:r w:rsidRPr="00F65DB7">
        <w:rPr>
          <w:sz w:val="28"/>
          <w:szCs w:val="28"/>
        </w:rPr>
        <w:t xml:space="preserve"> представлений о необходимости </w:t>
      </w:r>
      <w:r w:rsidRPr="00F65DB7">
        <w:rPr>
          <w:i/>
          <w:sz w:val="28"/>
          <w:szCs w:val="28"/>
        </w:rPr>
        <w:t>анализа соответствия модели</w:t>
      </w:r>
      <w:r w:rsidRPr="00F65DB7">
        <w:rPr>
          <w:sz w:val="28"/>
          <w:szCs w:val="28"/>
        </w:rPr>
        <w:t xml:space="preserve"> и моделируемого объекта (процесса); </w:t>
      </w:r>
    </w:p>
    <w:p w:rsidR="00F65DB7" w:rsidRPr="00F65DB7" w:rsidRDefault="00F65DB7" w:rsidP="00F65DB7">
      <w:pPr>
        <w:numPr>
          <w:ilvl w:val="0"/>
          <w:numId w:val="23"/>
        </w:numPr>
        <w:ind w:left="284"/>
        <w:jc w:val="both"/>
        <w:rPr>
          <w:sz w:val="28"/>
          <w:szCs w:val="28"/>
        </w:rPr>
      </w:pPr>
      <w:proofErr w:type="spellStart"/>
      <w:r w:rsidRPr="00F65DB7">
        <w:rPr>
          <w:sz w:val="28"/>
          <w:szCs w:val="28"/>
        </w:rPr>
        <w:t>сформированность</w:t>
      </w:r>
      <w:proofErr w:type="spellEnd"/>
      <w:r w:rsidRPr="00F65DB7">
        <w:rPr>
          <w:sz w:val="28"/>
          <w:szCs w:val="28"/>
        </w:rPr>
        <w:t xml:space="preserve"> представлений о способах хранения и простейшей обработке данных; умение пользоваться </w:t>
      </w:r>
      <w:r w:rsidRPr="00F65DB7">
        <w:rPr>
          <w:i/>
          <w:sz w:val="28"/>
          <w:szCs w:val="28"/>
        </w:rPr>
        <w:t>базами данных</w:t>
      </w:r>
      <w:r w:rsidRPr="00F65DB7">
        <w:rPr>
          <w:sz w:val="28"/>
          <w:szCs w:val="28"/>
        </w:rPr>
        <w:t xml:space="preserve"> и справочными с</w:t>
      </w:r>
      <w:r w:rsidRPr="00F65DB7">
        <w:rPr>
          <w:sz w:val="28"/>
          <w:szCs w:val="28"/>
        </w:rPr>
        <w:t>и</w:t>
      </w:r>
      <w:r w:rsidRPr="00F65DB7">
        <w:rPr>
          <w:sz w:val="28"/>
          <w:szCs w:val="28"/>
        </w:rPr>
        <w:t xml:space="preserve">стемами; владение основными сведениями о базах данных, их структуре, средствах создания и работы с ними; </w:t>
      </w:r>
    </w:p>
    <w:p w:rsidR="00F65DB7" w:rsidRPr="00F65DB7" w:rsidRDefault="00F65DB7" w:rsidP="00F65DB7">
      <w:pPr>
        <w:numPr>
          <w:ilvl w:val="0"/>
          <w:numId w:val="23"/>
        </w:numPr>
        <w:ind w:left="284"/>
        <w:jc w:val="both"/>
        <w:rPr>
          <w:sz w:val="28"/>
          <w:szCs w:val="28"/>
        </w:rPr>
      </w:pPr>
      <w:r w:rsidRPr="00F65DB7">
        <w:rPr>
          <w:sz w:val="28"/>
          <w:szCs w:val="28"/>
        </w:rPr>
        <w:t xml:space="preserve">владение навыками </w:t>
      </w:r>
      <w:r w:rsidRPr="00F65DB7">
        <w:rPr>
          <w:i/>
          <w:sz w:val="28"/>
          <w:szCs w:val="28"/>
        </w:rPr>
        <w:t>алгоритмического мышления</w:t>
      </w:r>
      <w:r w:rsidRPr="00F65DB7">
        <w:rPr>
          <w:sz w:val="28"/>
          <w:szCs w:val="28"/>
        </w:rPr>
        <w:t xml:space="preserve"> и понимание необх</w:t>
      </w:r>
      <w:r w:rsidRPr="00F65DB7">
        <w:rPr>
          <w:sz w:val="28"/>
          <w:szCs w:val="28"/>
        </w:rPr>
        <w:t>о</w:t>
      </w:r>
      <w:r w:rsidRPr="00F65DB7">
        <w:rPr>
          <w:sz w:val="28"/>
          <w:szCs w:val="28"/>
        </w:rPr>
        <w:t xml:space="preserve">димости формального описания алгоритмов; </w:t>
      </w:r>
    </w:p>
    <w:p w:rsidR="00F65DB7" w:rsidRPr="00F65DB7" w:rsidRDefault="00F65DB7" w:rsidP="00F65DB7">
      <w:pPr>
        <w:numPr>
          <w:ilvl w:val="0"/>
          <w:numId w:val="23"/>
        </w:numPr>
        <w:ind w:left="284"/>
        <w:jc w:val="both"/>
        <w:rPr>
          <w:sz w:val="28"/>
          <w:szCs w:val="28"/>
        </w:rPr>
      </w:pPr>
      <w:r w:rsidRPr="00F65DB7">
        <w:rPr>
          <w:sz w:val="28"/>
          <w:szCs w:val="28"/>
        </w:rPr>
        <w:t xml:space="preserve">овладение понятием </w:t>
      </w:r>
      <w:r w:rsidRPr="00F65DB7">
        <w:rPr>
          <w:i/>
          <w:sz w:val="28"/>
          <w:szCs w:val="28"/>
        </w:rPr>
        <w:t>сложности алгоритма</w:t>
      </w:r>
      <w:r w:rsidRPr="00F65DB7">
        <w:rPr>
          <w:sz w:val="28"/>
          <w:szCs w:val="28"/>
        </w:rPr>
        <w:t>, знание основных алгори</w:t>
      </w:r>
      <w:r w:rsidRPr="00F65DB7">
        <w:rPr>
          <w:sz w:val="28"/>
          <w:szCs w:val="28"/>
        </w:rPr>
        <w:t>т</w:t>
      </w:r>
      <w:r w:rsidRPr="00F65DB7">
        <w:rPr>
          <w:sz w:val="28"/>
          <w:szCs w:val="28"/>
        </w:rPr>
        <w:t>мов обработки числовой и текстовой информации, алгоритмов поиска и сортировки;</w:t>
      </w:r>
      <w:r w:rsidRPr="00F65DB7">
        <w:rPr>
          <w:sz w:val="28"/>
          <w:szCs w:val="28"/>
        </w:rPr>
        <w:tab/>
      </w:r>
    </w:p>
    <w:p w:rsidR="00F65DB7" w:rsidRPr="00F65DB7" w:rsidRDefault="00F65DB7" w:rsidP="00F65DB7">
      <w:pPr>
        <w:numPr>
          <w:ilvl w:val="0"/>
          <w:numId w:val="23"/>
        </w:numPr>
        <w:ind w:left="284"/>
        <w:jc w:val="both"/>
        <w:rPr>
          <w:sz w:val="28"/>
          <w:szCs w:val="28"/>
        </w:rPr>
      </w:pPr>
      <w:r w:rsidRPr="00F65DB7">
        <w:rPr>
          <w:sz w:val="28"/>
          <w:szCs w:val="28"/>
        </w:rPr>
        <w:t xml:space="preserve">владение стандартными приёмами </w:t>
      </w:r>
      <w:r w:rsidRPr="00F65DB7">
        <w:rPr>
          <w:i/>
          <w:sz w:val="28"/>
          <w:szCs w:val="28"/>
        </w:rPr>
        <w:t>написания на алгоритмическом яз</w:t>
      </w:r>
      <w:r w:rsidRPr="00F65DB7">
        <w:rPr>
          <w:i/>
          <w:sz w:val="28"/>
          <w:szCs w:val="28"/>
        </w:rPr>
        <w:t>ы</w:t>
      </w:r>
      <w:r w:rsidRPr="00F65DB7">
        <w:rPr>
          <w:i/>
          <w:sz w:val="28"/>
          <w:szCs w:val="28"/>
        </w:rPr>
        <w:t>ке программы</w:t>
      </w:r>
      <w:r w:rsidRPr="00F65DB7">
        <w:rPr>
          <w:sz w:val="28"/>
          <w:szCs w:val="28"/>
        </w:rPr>
        <w:t xml:space="preserve"> для решения стандартной задачи с использованием осно</w:t>
      </w:r>
      <w:r w:rsidRPr="00F65DB7">
        <w:rPr>
          <w:sz w:val="28"/>
          <w:szCs w:val="28"/>
        </w:rPr>
        <w:t>в</w:t>
      </w:r>
      <w:r w:rsidRPr="00F65DB7">
        <w:rPr>
          <w:sz w:val="28"/>
          <w:szCs w:val="28"/>
        </w:rPr>
        <w:t>ных конструкций программирования и отладки таких программ; использ</w:t>
      </w:r>
      <w:r w:rsidRPr="00F65DB7">
        <w:rPr>
          <w:sz w:val="28"/>
          <w:szCs w:val="28"/>
        </w:rPr>
        <w:t>о</w:t>
      </w:r>
      <w:r w:rsidRPr="00F65DB7">
        <w:rPr>
          <w:sz w:val="28"/>
          <w:szCs w:val="28"/>
        </w:rPr>
        <w:t>вание готовых прикладных компьютерных программ по выбранной спец</w:t>
      </w:r>
      <w:r w:rsidRPr="00F65DB7">
        <w:rPr>
          <w:sz w:val="28"/>
          <w:szCs w:val="28"/>
        </w:rPr>
        <w:t>и</w:t>
      </w:r>
      <w:r w:rsidRPr="00F65DB7">
        <w:rPr>
          <w:sz w:val="28"/>
          <w:szCs w:val="28"/>
        </w:rPr>
        <w:t>ализации;</w:t>
      </w:r>
    </w:p>
    <w:p w:rsidR="00F65DB7" w:rsidRPr="00F65DB7" w:rsidRDefault="00F65DB7" w:rsidP="00F65DB7">
      <w:pPr>
        <w:numPr>
          <w:ilvl w:val="0"/>
          <w:numId w:val="23"/>
        </w:numPr>
        <w:ind w:left="284"/>
        <w:jc w:val="both"/>
        <w:rPr>
          <w:sz w:val="28"/>
          <w:szCs w:val="28"/>
        </w:rPr>
      </w:pPr>
      <w:r w:rsidRPr="00F65DB7">
        <w:rPr>
          <w:sz w:val="28"/>
          <w:szCs w:val="28"/>
        </w:rPr>
        <w:t xml:space="preserve">владение </w:t>
      </w:r>
      <w:r w:rsidRPr="00F65DB7">
        <w:rPr>
          <w:i/>
          <w:sz w:val="28"/>
          <w:szCs w:val="28"/>
        </w:rPr>
        <w:t>универсальным языком программирования высокого уровня</w:t>
      </w:r>
      <w:r w:rsidRPr="00F65DB7">
        <w:rPr>
          <w:sz w:val="28"/>
          <w:szCs w:val="28"/>
        </w:rPr>
        <w:t xml:space="preserve"> (по выбору), представлениями о базовых типах данных и структурах да</w:t>
      </w:r>
      <w:r w:rsidRPr="00F65DB7">
        <w:rPr>
          <w:sz w:val="28"/>
          <w:szCs w:val="28"/>
        </w:rPr>
        <w:t>н</w:t>
      </w:r>
      <w:r w:rsidRPr="00F65DB7">
        <w:rPr>
          <w:sz w:val="28"/>
          <w:szCs w:val="28"/>
        </w:rPr>
        <w:t>ных; умением использовать основные управляющие конструкции;</w:t>
      </w:r>
    </w:p>
    <w:p w:rsidR="00F65DB7" w:rsidRPr="00F65DB7" w:rsidRDefault="00F65DB7" w:rsidP="00F65DB7">
      <w:pPr>
        <w:numPr>
          <w:ilvl w:val="0"/>
          <w:numId w:val="23"/>
        </w:numPr>
        <w:ind w:left="284"/>
        <w:jc w:val="both"/>
        <w:rPr>
          <w:sz w:val="28"/>
          <w:szCs w:val="28"/>
        </w:rPr>
      </w:pPr>
      <w:r w:rsidRPr="00F65DB7">
        <w:rPr>
          <w:sz w:val="28"/>
          <w:szCs w:val="28"/>
        </w:rPr>
        <w:t xml:space="preserve">владение умением </w:t>
      </w:r>
      <w:r w:rsidRPr="00F65DB7">
        <w:rPr>
          <w:i/>
          <w:sz w:val="28"/>
          <w:szCs w:val="28"/>
        </w:rPr>
        <w:t>понимать программы</w:t>
      </w:r>
      <w:r w:rsidRPr="00F65DB7">
        <w:rPr>
          <w:sz w:val="28"/>
          <w:szCs w:val="28"/>
        </w:rPr>
        <w:t xml:space="preserve">, написанные на выбранном для изучения универсальном алгоритмическом языке высокого уровня; </w:t>
      </w:r>
      <w:r w:rsidRPr="00F65DB7">
        <w:rPr>
          <w:sz w:val="28"/>
          <w:szCs w:val="28"/>
        </w:rPr>
        <w:lastRenderedPageBreak/>
        <w:t>знанием основных конструкций программирования; умением анализир</w:t>
      </w:r>
      <w:r w:rsidRPr="00F65DB7">
        <w:rPr>
          <w:sz w:val="28"/>
          <w:szCs w:val="28"/>
        </w:rPr>
        <w:t>о</w:t>
      </w:r>
      <w:r w:rsidRPr="00F65DB7">
        <w:rPr>
          <w:sz w:val="28"/>
          <w:szCs w:val="28"/>
        </w:rPr>
        <w:t>вать алгоритмы с использованием таблиц;</w:t>
      </w:r>
    </w:p>
    <w:p w:rsidR="00F65DB7" w:rsidRPr="00F65DB7" w:rsidRDefault="00F65DB7" w:rsidP="00F65DB7">
      <w:pPr>
        <w:numPr>
          <w:ilvl w:val="0"/>
          <w:numId w:val="23"/>
        </w:numPr>
        <w:ind w:left="284"/>
        <w:jc w:val="both"/>
        <w:rPr>
          <w:sz w:val="28"/>
          <w:szCs w:val="28"/>
        </w:rPr>
      </w:pPr>
      <w:r w:rsidRPr="00F65DB7">
        <w:rPr>
          <w:sz w:val="28"/>
          <w:szCs w:val="28"/>
        </w:rPr>
        <w:t xml:space="preserve">владение навыками и опытом </w:t>
      </w:r>
      <w:r w:rsidRPr="00F65DB7">
        <w:rPr>
          <w:i/>
          <w:sz w:val="28"/>
          <w:szCs w:val="28"/>
        </w:rPr>
        <w:t>разработки программ</w:t>
      </w:r>
      <w:r w:rsidRPr="00F65DB7">
        <w:rPr>
          <w:sz w:val="28"/>
          <w:szCs w:val="28"/>
        </w:rPr>
        <w:t xml:space="preserve"> в выбранной среде программирования, включая тестирование и отладку программ; владение элементарными навыками формализации прикладной задачи и документ</w:t>
      </w:r>
      <w:r w:rsidRPr="00F65DB7">
        <w:rPr>
          <w:sz w:val="28"/>
          <w:szCs w:val="28"/>
        </w:rPr>
        <w:t>и</w:t>
      </w:r>
      <w:r w:rsidRPr="00F65DB7">
        <w:rPr>
          <w:sz w:val="28"/>
          <w:szCs w:val="28"/>
        </w:rPr>
        <w:t xml:space="preserve">рования программ. </w:t>
      </w:r>
    </w:p>
    <w:p w:rsidR="00773192" w:rsidRPr="00F65DB7" w:rsidRDefault="00773192" w:rsidP="00F65DB7">
      <w:pPr>
        <w:ind w:left="284"/>
        <w:rPr>
          <w:sz w:val="28"/>
          <w:szCs w:val="28"/>
        </w:rPr>
      </w:pPr>
    </w:p>
    <w:p w:rsidR="00586ADA" w:rsidRDefault="00586ADA" w:rsidP="00D808C2">
      <w:pPr>
        <w:pStyle w:val="1"/>
        <w:suppressAutoHyphens/>
        <w:spacing w:after="0" w:line="240" w:lineRule="atLeast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586ADA">
        <w:rPr>
          <w:rFonts w:ascii="Times New Roman" w:hAnsi="Times New Roman"/>
          <w:i/>
          <w:sz w:val="28"/>
          <w:szCs w:val="28"/>
        </w:rPr>
        <w:t>Содержание учебного предмета</w:t>
      </w:r>
    </w:p>
    <w:p w:rsidR="00586ADA" w:rsidRPr="00586ADA" w:rsidRDefault="00586ADA" w:rsidP="00D808C2">
      <w:pPr>
        <w:spacing w:line="240" w:lineRule="atLeast"/>
        <w:rPr>
          <w:rFonts w:eastAsia="Arial Unicode MS"/>
          <w:sz w:val="16"/>
          <w:szCs w:val="16"/>
        </w:rPr>
      </w:pPr>
    </w:p>
    <w:p w:rsidR="00F65DB7" w:rsidRPr="00F65DB7" w:rsidRDefault="00F65DB7" w:rsidP="00F65DB7">
      <w:pPr>
        <w:ind w:firstLine="567"/>
        <w:jc w:val="both"/>
        <w:rPr>
          <w:sz w:val="28"/>
          <w:szCs w:val="28"/>
        </w:rPr>
      </w:pPr>
      <w:bookmarkStart w:id="1" w:name="_Toc343949364"/>
      <w:r w:rsidRPr="00F65DB7">
        <w:rPr>
          <w:sz w:val="28"/>
          <w:szCs w:val="28"/>
        </w:rPr>
        <w:t>В содержании предмета «Информатика» в 10 классе  может быть выд</w:t>
      </w:r>
      <w:r w:rsidRPr="00F65DB7">
        <w:rPr>
          <w:sz w:val="28"/>
          <w:szCs w:val="28"/>
        </w:rPr>
        <w:t>е</w:t>
      </w:r>
      <w:r w:rsidRPr="00F65DB7">
        <w:rPr>
          <w:sz w:val="28"/>
          <w:szCs w:val="28"/>
        </w:rPr>
        <w:t>лено три крупных раздела:</w:t>
      </w:r>
    </w:p>
    <w:p w:rsidR="00F65DB7" w:rsidRPr="007376E6" w:rsidRDefault="00F65DB7" w:rsidP="007376E6">
      <w:pPr>
        <w:pStyle w:val="af8"/>
        <w:numPr>
          <w:ilvl w:val="0"/>
          <w:numId w:val="27"/>
        </w:numPr>
        <w:rPr>
          <w:b/>
          <w:i/>
          <w:sz w:val="28"/>
          <w:szCs w:val="28"/>
        </w:rPr>
      </w:pPr>
      <w:r w:rsidRPr="007376E6">
        <w:rPr>
          <w:b/>
          <w:i/>
          <w:sz w:val="28"/>
          <w:szCs w:val="28"/>
        </w:rPr>
        <w:t>Основы информатики</w:t>
      </w:r>
    </w:p>
    <w:p w:rsidR="00F65DB7" w:rsidRDefault="00F65DB7" w:rsidP="003B3373">
      <w:pPr>
        <w:ind w:firstLine="709"/>
        <w:jc w:val="both"/>
        <w:rPr>
          <w:sz w:val="28"/>
          <w:szCs w:val="28"/>
        </w:rPr>
      </w:pPr>
      <w:r w:rsidRPr="007376E6">
        <w:rPr>
          <w:sz w:val="28"/>
          <w:szCs w:val="28"/>
        </w:rPr>
        <w:t>Информация и информационные процессы. Кодирование информации. Логические основы компьютеров. Компьютерная арифметика. Устройство компьютера. Программное обеспечение. Компьютерные сети. Информацио</w:t>
      </w:r>
      <w:r w:rsidRPr="007376E6">
        <w:rPr>
          <w:sz w:val="28"/>
          <w:szCs w:val="28"/>
        </w:rPr>
        <w:t>н</w:t>
      </w:r>
      <w:r w:rsidRPr="007376E6">
        <w:rPr>
          <w:sz w:val="28"/>
          <w:szCs w:val="28"/>
        </w:rPr>
        <w:t>ная безопасность</w:t>
      </w:r>
      <w:r w:rsidR="007376E6">
        <w:rPr>
          <w:sz w:val="28"/>
          <w:szCs w:val="28"/>
        </w:rPr>
        <w:t>.</w:t>
      </w:r>
    </w:p>
    <w:p w:rsidR="007376E6" w:rsidRPr="007376E6" w:rsidRDefault="007376E6" w:rsidP="003B3373">
      <w:pPr>
        <w:ind w:firstLine="709"/>
        <w:jc w:val="both"/>
        <w:rPr>
          <w:sz w:val="28"/>
          <w:szCs w:val="28"/>
          <w:u w:val="single"/>
        </w:rPr>
      </w:pPr>
      <w:r w:rsidRPr="007376E6">
        <w:rPr>
          <w:sz w:val="28"/>
          <w:szCs w:val="28"/>
          <w:u w:val="single"/>
        </w:rPr>
        <w:t>Компьютерный практикум</w:t>
      </w:r>
    </w:p>
    <w:p w:rsidR="007376E6" w:rsidRDefault="00B8740B" w:rsidP="003B33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Практическая работа № </w:t>
      </w:r>
      <w:r w:rsidRPr="00B8740B">
        <w:rPr>
          <w:sz w:val="28"/>
          <w:szCs w:val="28"/>
        </w:rPr>
        <w:t>1 «Структуризация информации (таблица, списки)»</w:t>
      </w:r>
    </w:p>
    <w:p w:rsidR="00B8740B" w:rsidRPr="00FB0E6C" w:rsidRDefault="00B8740B" w:rsidP="00B8740B">
      <w:pPr>
        <w:ind w:left="714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Практическая работа № 2</w:t>
      </w:r>
      <w:r w:rsidRPr="00FB0E6C">
        <w:rPr>
          <w:bCs/>
          <w:sz w:val="28"/>
          <w:szCs w:val="28"/>
        </w:rPr>
        <w:t xml:space="preserve"> «</w:t>
      </w:r>
      <w:r w:rsidRPr="00FB0E6C">
        <w:rPr>
          <w:sz w:val="28"/>
          <w:szCs w:val="28"/>
        </w:rPr>
        <w:t>Тренажёр «Логика»»</w:t>
      </w:r>
    </w:p>
    <w:p w:rsidR="00B8740B" w:rsidRDefault="00B8740B" w:rsidP="00B8740B">
      <w:pPr>
        <w:ind w:left="714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Практическая работа № 3</w:t>
      </w:r>
      <w:r w:rsidRPr="00FB0E6C">
        <w:rPr>
          <w:bCs/>
          <w:sz w:val="28"/>
          <w:szCs w:val="28"/>
        </w:rPr>
        <w:t xml:space="preserve"> «</w:t>
      </w:r>
      <w:r w:rsidRPr="00FB0E6C">
        <w:rPr>
          <w:sz w:val="28"/>
          <w:szCs w:val="28"/>
        </w:rPr>
        <w:t>Исследование запросов для поисковых с</w:t>
      </w:r>
      <w:r w:rsidRPr="00FB0E6C">
        <w:rPr>
          <w:sz w:val="28"/>
          <w:szCs w:val="28"/>
        </w:rPr>
        <w:t>и</w:t>
      </w:r>
      <w:r w:rsidRPr="00FB0E6C">
        <w:rPr>
          <w:sz w:val="28"/>
          <w:szCs w:val="28"/>
        </w:rPr>
        <w:t>стем»</w:t>
      </w:r>
    </w:p>
    <w:p w:rsidR="007376E6" w:rsidRPr="007376E6" w:rsidRDefault="007376E6" w:rsidP="003B3373">
      <w:pPr>
        <w:ind w:firstLine="709"/>
        <w:jc w:val="both"/>
        <w:rPr>
          <w:sz w:val="28"/>
          <w:szCs w:val="28"/>
        </w:rPr>
      </w:pPr>
    </w:p>
    <w:p w:rsidR="00F65DB7" w:rsidRPr="007376E6" w:rsidRDefault="00F65DB7" w:rsidP="007376E6">
      <w:pPr>
        <w:pStyle w:val="af8"/>
        <w:numPr>
          <w:ilvl w:val="0"/>
          <w:numId w:val="27"/>
        </w:numPr>
        <w:rPr>
          <w:b/>
          <w:i/>
          <w:sz w:val="28"/>
          <w:szCs w:val="28"/>
        </w:rPr>
      </w:pPr>
      <w:r w:rsidRPr="007376E6">
        <w:rPr>
          <w:b/>
          <w:i/>
          <w:sz w:val="28"/>
          <w:szCs w:val="28"/>
        </w:rPr>
        <w:t>Алгоритмы и программирование</w:t>
      </w:r>
    </w:p>
    <w:p w:rsidR="00F65DB7" w:rsidRDefault="00F65DB7" w:rsidP="007376E6">
      <w:pPr>
        <w:jc w:val="both"/>
        <w:rPr>
          <w:sz w:val="28"/>
          <w:szCs w:val="28"/>
        </w:rPr>
      </w:pPr>
      <w:r w:rsidRPr="007376E6">
        <w:rPr>
          <w:sz w:val="28"/>
          <w:szCs w:val="28"/>
        </w:rPr>
        <w:t>Алгоритмизация и программирование</w:t>
      </w:r>
      <w:r w:rsidR="007376E6" w:rsidRPr="007376E6">
        <w:rPr>
          <w:sz w:val="28"/>
          <w:szCs w:val="28"/>
        </w:rPr>
        <w:t xml:space="preserve">. </w:t>
      </w:r>
      <w:r w:rsidRPr="007376E6">
        <w:rPr>
          <w:sz w:val="28"/>
          <w:szCs w:val="28"/>
        </w:rPr>
        <w:t>Решение вычислительных задач</w:t>
      </w:r>
    </w:p>
    <w:p w:rsidR="007376E6" w:rsidRDefault="007376E6" w:rsidP="007376E6">
      <w:pPr>
        <w:ind w:firstLine="709"/>
        <w:jc w:val="both"/>
        <w:rPr>
          <w:sz w:val="28"/>
          <w:szCs w:val="28"/>
          <w:u w:val="single"/>
        </w:rPr>
      </w:pPr>
      <w:r w:rsidRPr="007376E6">
        <w:rPr>
          <w:sz w:val="28"/>
          <w:szCs w:val="28"/>
          <w:u w:val="single"/>
        </w:rPr>
        <w:t>Компьютерный практикум</w:t>
      </w:r>
    </w:p>
    <w:p w:rsidR="00284B28" w:rsidRPr="00CD3A26" w:rsidRDefault="00284B28" w:rsidP="00284B28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Практическая работа № </w:t>
      </w:r>
      <w:r w:rsidRPr="00CD3A26">
        <w:rPr>
          <w:sz w:val="28"/>
          <w:szCs w:val="28"/>
        </w:rPr>
        <w:t>4 «Простые вычисления»</w:t>
      </w:r>
    </w:p>
    <w:p w:rsidR="00284B28" w:rsidRPr="00CD3A26" w:rsidRDefault="00284B28" w:rsidP="00284B28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Практическая работа № </w:t>
      </w:r>
      <w:r w:rsidRPr="00CD3A26">
        <w:rPr>
          <w:sz w:val="28"/>
          <w:szCs w:val="28"/>
        </w:rPr>
        <w:t>5 «Ветвления»</w:t>
      </w:r>
    </w:p>
    <w:p w:rsidR="00284B28" w:rsidRPr="00CD3A26" w:rsidRDefault="00284B28" w:rsidP="00284B28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Практическая работа № </w:t>
      </w:r>
      <w:r w:rsidRPr="00CD3A26">
        <w:rPr>
          <w:sz w:val="28"/>
          <w:szCs w:val="28"/>
        </w:rPr>
        <w:t>6 «Сложные условия»</w:t>
      </w:r>
    </w:p>
    <w:p w:rsidR="00284B28" w:rsidRPr="00CD3A26" w:rsidRDefault="00284B28" w:rsidP="00284B28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Практическая работа № 7</w:t>
      </w:r>
      <w:r w:rsidRPr="00CD3A26">
        <w:rPr>
          <w:sz w:val="28"/>
          <w:szCs w:val="28"/>
        </w:rPr>
        <w:t xml:space="preserve"> «Циклы с условием»</w:t>
      </w:r>
    </w:p>
    <w:p w:rsidR="00284B28" w:rsidRPr="00CD3A26" w:rsidRDefault="00284B28" w:rsidP="00284B28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Практическая работа № 8</w:t>
      </w:r>
      <w:r w:rsidRPr="00CD3A26">
        <w:rPr>
          <w:sz w:val="28"/>
          <w:szCs w:val="28"/>
        </w:rPr>
        <w:t xml:space="preserve"> «Циклы с переменной»</w:t>
      </w:r>
    </w:p>
    <w:p w:rsidR="00284B28" w:rsidRPr="00CD3A26" w:rsidRDefault="00284B28" w:rsidP="00284B28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Практическая работа № 9</w:t>
      </w:r>
      <w:r w:rsidRPr="00CD3A26">
        <w:rPr>
          <w:sz w:val="28"/>
          <w:szCs w:val="28"/>
        </w:rPr>
        <w:t xml:space="preserve"> «Процедуры»</w:t>
      </w:r>
    </w:p>
    <w:p w:rsidR="00284B28" w:rsidRPr="00CD3A26" w:rsidRDefault="00284B28" w:rsidP="00284B28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Практическая работа № 10</w:t>
      </w:r>
      <w:r w:rsidRPr="00CD3A26">
        <w:rPr>
          <w:sz w:val="28"/>
          <w:szCs w:val="28"/>
        </w:rPr>
        <w:t xml:space="preserve"> «Функции»</w:t>
      </w:r>
    </w:p>
    <w:p w:rsidR="00284B28" w:rsidRPr="00CD3A26" w:rsidRDefault="00284B28" w:rsidP="00284B28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Практическая работа № 11</w:t>
      </w:r>
      <w:r w:rsidRPr="00CD3A26">
        <w:rPr>
          <w:sz w:val="28"/>
          <w:szCs w:val="28"/>
        </w:rPr>
        <w:t xml:space="preserve"> «Перебор элементов массива»</w:t>
      </w:r>
    </w:p>
    <w:p w:rsidR="00284B28" w:rsidRPr="00CD3A26" w:rsidRDefault="00284B28" w:rsidP="00284B28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Практическая работа № 12</w:t>
      </w:r>
      <w:r w:rsidRPr="00CD3A26">
        <w:rPr>
          <w:sz w:val="28"/>
          <w:szCs w:val="28"/>
        </w:rPr>
        <w:t xml:space="preserve"> «Линейный поиск»</w:t>
      </w:r>
    </w:p>
    <w:p w:rsidR="00284B28" w:rsidRPr="00CD3A26" w:rsidRDefault="00284B28" w:rsidP="00284B28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Практическая работа № 13</w:t>
      </w:r>
      <w:r w:rsidRPr="00CD3A26">
        <w:rPr>
          <w:sz w:val="28"/>
          <w:szCs w:val="28"/>
        </w:rPr>
        <w:t xml:space="preserve"> «Отбор элементов массива по условию»</w:t>
      </w:r>
    </w:p>
    <w:p w:rsidR="00284B28" w:rsidRPr="00CD3A26" w:rsidRDefault="00284B28" w:rsidP="00284B28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Практическая работа № 14</w:t>
      </w:r>
      <w:r w:rsidRPr="00CD3A26">
        <w:rPr>
          <w:sz w:val="28"/>
          <w:szCs w:val="28"/>
        </w:rPr>
        <w:t xml:space="preserve"> «Метод выбора»</w:t>
      </w:r>
    </w:p>
    <w:p w:rsidR="00284B28" w:rsidRPr="00CD3A26" w:rsidRDefault="00284B28" w:rsidP="00284B28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Практическая работа № 15</w:t>
      </w:r>
      <w:r w:rsidRPr="00CD3A26">
        <w:rPr>
          <w:sz w:val="28"/>
          <w:szCs w:val="28"/>
        </w:rPr>
        <w:t xml:space="preserve"> «Посимвольная обработка строк»</w:t>
      </w:r>
    </w:p>
    <w:p w:rsidR="00284B28" w:rsidRPr="00CD3A26" w:rsidRDefault="00284B28" w:rsidP="00284B28">
      <w:pPr>
        <w:suppressAutoHyphens/>
        <w:spacing w:line="240" w:lineRule="atLeast"/>
        <w:ind w:firstLine="709"/>
        <w:rPr>
          <w:sz w:val="28"/>
          <w:szCs w:val="28"/>
        </w:rPr>
      </w:pPr>
      <w:r w:rsidRPr="00CD3A26">
        <w:rPr>
          <w:sz w:val="28"/>
          <w:szCs w:val="28"/>
        </w:rPr>
        <w:t>П</w:t>
      </w:r>
      <w:r>
        <w:rPr>
          <w:sz w:val="28"/>
          <w:szCs w:val="28"/>
        </w:rPr>
        <w:t>рактическая работа № 16</w:t>
      </w:r>
      <w:r w:rsidRPr="00CD3A26">
        <w:rPr>
          <w:sz w:val="28"/>
          <w:szCs w:val="28"/>
        </w:rPr>
        <w:t xml:space="preserve"> «Функции для работы со строками»</w:t>
      </w:r>
    </w:p>
    <w:p w:rsidR="007376E6" w:rsidRDefault="007376E6" w:rsidP="007376E6">
      <w:pPr>
        <w:ind w:firstLine="709"/>
        <w:jc w:val="both"/>
        <w:rPr>
          <w:sz w:val="28"/>
          <w:szCs w:val="28"/>
        </w:rPr>
      </w:pPr>
    </w:p>
    <w:p w:rsidR="00BB066A" w:rsidRPr="007376E6" w:rsidRDefault="00BB066A" w:rsidP="007376E6">
      <w:pPr>
        <w:ind w:firstLine="709"/>
        <w:jc w:val="both"/>
        <w:rPr>
          <w:sz w:val="28"/>
          <w:szCs w:val="28"/>
        </w:rPr>
      </w:pPr>
    </w:p>
    <w:p w:rsidR="00F65DB7" w:rsidRPr="007376E6" w:rsidRDefault="00F65DB7" w:rsidP="007376E6">
      <w:pPr>
        <w:pStyle w:val="af8"/>
        <w:numPr>
          <w:ilvl w:val="0"/>
          <w:numId w:val="27"/>
        </w:numPr>
        <w:rPr>
          <w:b/>
          <w:i/>
          <w:sz w:val="28"/>
          <w:szCs w:val="28"/>
        </w:rPr>
      </w:pPr>
      <w:r w:rsidRPr="007376E6">
        <w:rPr>
          <w:b/>
          <w:i/>
          <w:sz w:val="28"/>
          <w:szCs w:val="28"/>
        </w:rPr>
        <w:t>Информационно-коммуникационные технологии</w:t>
      </w:r>
    </w:p>
    <w:p w:rsidR="00F65DB7" w:rsidRPr="007376E6" w:rsidRDefault="0025685C" w:rsidP="007376E6">
      <w:pPr>
        <w:jc w:val="both"/>
        <w:rPr>
          <w:sz w:val="28"/>
          <w:szCs w:val="28"/>
        </w:rPr>
      </w:pPr>
      <w:r>
        <w:rPr>
          <w:sz w:val="28"/>
          <w:szCs w:val="28"/>
        </w:rPr>
        <w:t>Табличные процессоры. Вредоносные программы.</w:t>
      </w:r>
    </w:p>
    <w:p w:rsidR="00284B28" w:rsidRDefault="00284B28" w:rsidP="007376E6">
      <w:pPr>
        <w:ind w:firstLine="709"/>
        <w:jc w:val="both"/>
        <w:rPr>
          <w:sz w:val="28"/>
          <w:szCs w:val="28"/>
          <w:u w:val="single"/>
        </w:rPr>
      </w:pPr>
    </w:p>
    <w:p w:rsidR="007376E6" w:rsidRDefault="007376E6" w:rsidP="007376E6">
      <w:pPr>
        <w:ind w:firstLine="709"/>
        <w:jc w:val="both"/>
        <w:rPr>
          <w:sz w:val="28"/>
          <w:szCs w:val="28"/>
          <w:u w:val="single"/>
        </w:rPr>
      </w:pPr>
      <w:r w:rsidRPr="007376E6">
        <w:rPr>
          <w:sz w:val="28"/>
          <w:szCs w:val="28"/>
          <w:u w:val="single"/>
        </w:rPr>
        <w:lastRenderedPageBreak/>
        <w:t>Компьютерный практикум</w:t>
      </w:r>
    </w:p>
    <w:p w:rsidR="0090333F" w:rsidRPr="0025685C" w:rsidRDefault="0025685C" w:rsidP="00D808C2">
      <w:pPr>
        <w:spacing w:line="240" w:lineRule="atLeast"/>
        <w:ind w:firstLine="567"/>
        <w:rPr>
          <w:sz w:val="28"/>
          <w:szCs w:val="28"/>
        </w:rPr>
      </w:pPr>
      <w:r w:rsidRPr="0025685C">
        <w:rPr>
          <w:sz w:val="28"/>
          <w:szCs w:val="28"/>
        </w:rPr>
        <w:t>Практическая работа № 1</w:t>
      </w:r>
      <w:r w:rsidR="00284B28">
        <w:rPr>
          <w:sz w:val="28"/>
          <w:szCs w:val="28"/>
        </w:rPr>
        <w:t>7</w:t>
      </w:r>
      <w:r w:rsidRPr="0025685C">
        <w:rPr>
          <w:sz w:val="28"/>
          <w:szCs w:val="28"/>
        </w:rPr>
        <w:t xml:space="preserve"> «Решение уравнений в табличных процесс</w:t>
      </w:r>
      <w:r w:rsidRPr="0025685C">
        <w:rPr>
          <w:sz w:val="28"/>
          <w:szCs w:val="28"/>
        </w:rPr>
        <w:t>о</w:t>
      </w:r>
      <w:r w:rsidRPr="0025685C">
        <w:rPr>
          <w:sz w:val="28"/>
          <w:szCs w:val="28"/>
        </w:rPr>
        <w:t>рах</w:t>
      </w:r>
      <w:proofErr w:type="gramStart"/>
      <w:r w:rsidRPr="0025685C">
        <w:rPr>
          <w:sz w:val="28"/>
          <w:szCs w:val="28"/>
        </w:rPr>
        <w:t>.»</w:t>
      </w:r>
      <w:proofErr w:type="gramEnd"/>
    </w:p>
    <w:p w:rsidR="0025685C" w:rsidRPr="0025685C" w:rsidRDefault="0025685C" w:rsidP="00D808C2">
      <w:pPr>
        <w:spacing w:line="240" w:lineRule="atLeast"/>
        <w:ind w:firstLine="567"/>
        <w:rPr>
          <w:sz w:val="28"/>
          <w:szCs w:val="28"/>
        </w:rPr>
      </w:pPr>
      <w:r w:rsidRPr="0025685C">
        <w:rPr>
          <w:sz w:val="28"/>
          <w:szCs w:val="28"/>
        </w:rPr>
        <w:t>Практическая работа</w:t>
      </w:r>
      <w:r w:rsidR="00284B28">
        <w:rPr>
          <w:sz w:val="28"/>
          <w:szCs w:val="28"/>
        </w:rPr>
        <w:t xml:space="preserve"> № 18</w:t>
      </w:r>
      <w:r w:rsidRPr="0025685C">
        <w:rPr>
          <w:sz w:val="28"/>
          <w:szCs w:val="28"/>
        </w:rPr>
        <w:t xml:space="preserve"> « Статистические расчеты»</w:t>
      </w:r>
    </w:p>
    <w:p w:rsidR="0025685C" w:rsidRDefault="0025685C" w:rsidP="00D808C2">
      <w:pPr>
        <w:spacing w:line="240" w:lineRule="atLeast"/>
        <w:ind w:firstLine="567"/>
        <w:rPr>
          <w:sz w:val="28"/>
          <w:szCs w:val="28"/>
        </w:rPr>
      </w:pPr>
      <w:r w:rsidRPr="00CD3A26">
        <w:rPr>
          <w:sz w:val="28"/>
          <w:szCs w:val="28"/>
        </w:rPr>
        <w:t>П</w:t>
      </w:r>
      <w:r>
        <w:rPr>
          <w:sz w:val="28"/>
          <w:szCs w:val="28"/>
        </w:rPr>
        <w:t>рактическая работа</w:t>
      </w:r>
      <w:r w:rsidR="00284B28">
        <w:rPr>
          <w:sz w:val="28"/>
          <w:szCs w:val="28"/>
        </w:rPr>
        <w:t xml:space="preserve"> № 19</w:t>
      </w:r>
      <w:r>
        <w:rPr>
          <w:sz w:val="28"/>
          <w:szCs w:val="28"/>
        </w:rPr>
        <w:t xml:space="preserve"> «Условные вычисления»</w:t>
      </w:r>
    </w:p>
    <w:p w:rsidR="0025685C" w:rsidRDefault="0025685C" w:rsidP="0025685C">
      <w:pPr>
        <w:spacing w:line="240" w:lineRule="atLeast"/>
        <w:ind w:firstLine="567"/>
        <w:rPr>
          <w:sz w:val="28"/>
          <w:szCs w:val="28"/>
        </w:rPr>
      </w:pPr>
      <w:r w:rsidRPr="00CD3A26">
        <w:rPr>
          <w:sz w:val="28"/>
          <w:szCs w:val="28"/>
        </w:rPr>
        <w:t>П</w:t>
      </w:r>
      <w:r>
        <w:rPr>
          <w:sz w:val="28"/>
          <w:szCs w:val="28"/>
        </w:rPr>
        <w:t>рактическая работа № 2</w:t>
      </w:r>
      <w:r w:rsidR="00284B28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25685C">
        <w:rPr>
          <w:sz w:val="28"/>
          <w:szCs w:val="28"/>
        </w:rPr>
        <w:t>«Использование антивирусных программ»</w:t>
      </w:r>
    </w:p>
    <w:bookmarkEnd w:id="1"/>
    <w:p w:rsidR="00102667" w:rsidRPr="00586ADA" w:rsidRDefault="00102667" w:rsidP="00D808C2">
      <w:pPr>
        <w:suppressAutoHyphens/>
        <w:spacing w:line="240" w:lineRule="atLeast"/>
        <w:ind w:firstLine="709"/>
        <w:rPr>
          <w:sz w:val="28"/>
          <w:szCs w:val="28"/>
        </w:rPr>
      </w:pPr>
    </w:p>
    <w:p w:rsidR="00586ADA" w:rsidRPr="00C93777" w:rsidRDefault="00586ADA" w:rsidP="00D808C2">
      <w:pPr>
        <w:spacing w:line="240" w:lineRule="atLeast"/>
        <w:ind w:firstLine="709"/>
        <w:jc w:val="center"/>
        <w:rPr>
          <w:b/>
          <w:i/>
          <w:sz w:val="28"/>
          <w:szCs w:val="28"/>
        </w:rPr>
      </w:pPr>
      <w:r w:rsidRPr="00C93777">
        <w:rPr>
          <w:b/>
          <w:i/>
          <w:sz w:val="28"/>
          <w:szCs w:val="28"/>
        </w:rPr>
        <w:t>Планируемые результаты освоения</w:t>
      </w:r>
      <w:r w:rsidR="00C93777" w:rsidRPr="00C93777">
        <w:rPr>
          <w:b/>
          <w:i/>
          <w:sz w:val="28"/>
          <w:szCs w:val="28"/>
        </w:rPr>
        <w:t xml:space="preserve"> учебного предмета</w:t>
      </w:r>
    </w:p>
    <w:p w:rsidR="006836DF" w:rsidRPr="006836DF" w:rsidRDefault="006836DF" w:rsidP="006836DF">
      <w:pPr>
        <w:pStyle w:val="afa"/>
        <w:spacing w:line="300" w:lineRule="auto"/>
        <w:jc w:val="both"/>
        <w:rPr>
          <w:rFonts w:ascii="Times New Roman" w:hAnsi="Times New Roman"/>
          <w:b/>
          <w:sz w:val="28"/>
          <w:szCs w:val="28"/>
        </w:rPr>
      </w:pPr>
      <w:r w:rsidRPr="006836DF">
        <w:rPr>
          <w:rFonts w:ascii="Times New Roman" w:hAnsi="Times New Roman"/>
          <w:b/>
          <w:sz w:val="28"/>
          <w:szCs w:val="28"/>
        </w:rPr>
        <w:t>знать/понимать</w:t>
      </w:r>
    </w:p>
    <w:p w:rsidR="006836DF" w:rsidRPr="006836DF" w:rsidRDefault="006836DF" w:rsidP="006836DF">
      <w:pPr>
        <w:pStyle w:val="afa"/>
        <w:spacing w:line="300" w:lineRule="auto"/>
        <w:jc w:val="both"/>
        <w:rPr>
          <w:rFonts w:ascii="Times New Roman" w:hAnsi="Times New Roman"/>
          <w:sz w:val="28"/>
          <w:szCs w:val="28"/>
        </w:rPr>
      </w:pPr>
      <w:r w:rsidRPr="006836DF">
        <w:rPr>
          <w:rFonts w:ascii="Times New Roman" w:hAnsi="Times New Roman"/>
          <w:sz w:val="28"/>
          <w:szCs w:val="28"/>
        </w:rPr>
        <w:t>1. Объяснять различные подходы к определению понятия "информация".</w:t>
      </w:r>
    </w:p>
    <w:p w:rsidR="0025685C" w:rsidRPr="006836DF" w:rsidRDefault="006836DF" w:rsidP="006836DF">
      <w:pPr>
        <w:pStyle w:val="afa"/>
        <w:spacing w:line="300" w:lineRule="auto"/>
        <w:jc w:val="both"/>
        <w:rPr>
          <w:rFonts w:ascii="Times New Roman" w:hAnsi="Times New Roman"/>
          <w:sz w:val="28"/>
          <w:szCs w:val="28"/>
        </w:rPr>
      </w:pPr>
      <w:r w:rsidRPr="006836DF">
        <w:rPr>
          <w:rFonts w:ascii="Times New Roman" w:hAnsi="Times New Roman"/>
          <w:sz w:val="28"/>
          <w:szCs w:val="28"/>
        </w:rPr>
        <w:t>2. Различать методы измерения количества информации: вероятностный и алфавитный. Знать единицы измерения информации.</w:t>
      </w:r>
    </w:p>
    <w:p w:rsidR="006836DF" w:rsidRDefault="006836DF" w:rsidP="006836DF">
      <w:pPr>
        <w:pStyle w:val="afa"/>
        <w:spacing w:line="300" w:lineRule="auto"/>
        <w:jc w:val="both"/>
        <w:rPr>
          <w:rFonts w:ascii="Times New Roman" w:hAnsi="Times New Roman"/>
          <w:sz w:val="28"/>
          <w:szCs w:val="28"/>
        </w:rPr>
      </w:pPr>
      <w:r w:rsidRPr="006836DF">
        <w:rPr>
          <w:rFonts w:ascii="Times New Roman" w:hAnsi="Times New Roman"/>
          <w:sz w:val="28"/>
          <w:szCs w:val="28"/>
        </w:rPr>
        <w:t>3.Назначение наиболее распространенных средств автоматизации информ</w:t>
      </w:r>
      <w:r w:rsidRPr="006836DF">
        <w:rPr>
          <w:rFonts w:ascii="Times New Roman" w:hAnsi="Times New Roman"/>
          <w:sz w:val="28"/>
          <w:szCs w:val="28"/>
        </w:rPr>
        <w:t>а</w:t>
      </w:r>
      <w:r w:rsidRPr="006836DF">
        <w:rPr>
          <w:rFonts w:ascii="Times New Roman" w:hAnsi="Times New Roman"/>
          <w:sz w:val="28"/>
          <w:szCs w:val="28"/>
        </w:rPr>
        <w:t>ционной деятельности (текстовых редакторов, текстовых процессоров, гр</w:t>
      </w:r>
      <w:r w:rsidRPr="006836DF">
        <w:rPr>
          <w:rFonts w:ascii="Times New Roman" w:hAnsi="Times New Roman"/>
          <w:sz w:val="28"/>
          <w:szCs w:val="28"/>
        </w:rPr>
        <w:t>а</w:t>
      </w:r>
      <w:r w:rsidRPr="006836DF">
        <w:rPr>
          <w:rFonts w:ascii="Times New Roman" w:hAnsi="Times New Roman"/>
          <w:sz w:val="28"/>
          <w:szCs w:val="28"/>
        </w:rPr>
        <w:t>фических редакторов, электронных таблиц, баз данных, компьютерных с</w:t>
      </w:r>
      <w:r w:rsidRPr="006836DF">
        <w:rPr>
          <w:rFonts w:ascii="Times New Roman" w:hAnsi="Times New Roman"/>
          <w:sz w:val="28"/>
          <w:szCs w:val="28"/>
        </w:rPr>
        <w:t>е</w:t>
      </w:r>
      <w:r w:rsidRPr="006836DF">
        <w:rPr>
          <w:rFonts w:ascii="Times New Roman" w:hAnsi="Times New Roman"/>
          <w:sz w:val="28"/>
          <w:szCs w:val="28"/>
        </w:rPr>
        <w:t>тей;</w:t>
      </w:r>
    </w:p>
    <w:p w:rsidR="0025685C" w:rsidRDefault="0025685C" w:rsidP="006836DF">
      <w:pPr>
        <w:pStyle w:val="afa"/>
        <w:spacing w:line="30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Основные алгоритмические структуры.</w:t>
      </w:r>
    </w:p>
    <w:p w:rsidR="0025685C" w:rsidRPr="006836DF" w:rsidRDefault="0025685C" w:rsidP="006836DF">
      <w:pPr>
        <w:pStyle w:val="afa"/>
        <w:spacing w:line="30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Основные логические структуры.</w:t>
      </w:r>
    </w:p>
    <w:p w:rsidR="006836DF" w:rsidRPr="006836DF" w:rsidRDefault="006836DF" w:rsidP="006836DF">
      <w:pPr>
        <w:pStyle w:val="afa"/>
        <w:spacing w:line="300" w:lineRule="auto"/>
        <w:jc w:val="both"/>
        <w:rPr>
          <w:rFonts w:ascii="Times New Roman" w:hAnsi="Times New Roman"/>
          <w:b/>
          <w:sz w:val="28"/>
          <w:szCs w:val="28"/>
        </w:rPr>
      </w:pPr>
      <w:r w:rsidRPr="006836DF">
        <w:rPr>
          <w:rFonts w:ascii="Times New Roman" w:hAnsi="Times New Roman"/>
          <w:b/>
          <w:sz w:val="28"/>
          <w:szCs w:val="28"/>
        </w:rPr>
        <w:t>уметь</w:t>
      </w:r>
    </w:p>
    <w:p w:rsidR="006836DF" w:rsidRPr="006836DF" w:rsidRDefault="006836DF" w:rsidP="006836DF">
      <w:pPr>
        <w:pStyle w:val="afa"/>
        <w:spacing w:line="300" w:lineRule="auto"/>
        <w:jc w:val="both"/>
        <w:rPr>
          <w:rFonts w:ascii="Times New Roman" w:hAnsi="Times New Roman"/>
          <w:sz w:val="28"/>
          <w:szCs w:val="28"/>
        </w:rPr>
      </w:pPr>
      <w:r w:rsidRPr="006836DF">
        <w:rPr>
          <w:rFonts w:ascii="Times New Roman" w:hAnsi="Times New Roman"/>
          <w:sz w:val="28"/>
          <w:szCs w:val="28"/>
        </w:rPr>
        <w:t>1. Оценивать достоверность информации, сопоставляя различные источники.</w:t>
      </w:r>
    </w:p>
    <w:p w:rsidR="006836DF" w:rsidRPr="006836DF" w:rsidRDefault="006836DF" w:rsidP="006836DF">
      <w:pPr>
        <w:pStyle w:val="afa"/>
        <w:spacing w:line="300" w:lineRule="auto"/>
        <w:jc w:val="both"/>
        <w:rPr>
          <w:rFonts w:ascii="Times New Roman" w:hAnsi="Times New Roman"/>
          <w:sz w:val="28"/>
          <w:szCs w:val="28"/>
        </w:rPr>
      </w:pPr>
      <w:r w:rsidRPr="006836DF">
        <w:rPr>
          <w:rFonts w:ascii="Times New Roman" w:hAnsi="Times New Roman"/>
          <w:sz w:val="28"/>
          <w:szCs w:val="28"/>
        </w:rPr>
        <w:t>2. Распознавать информационные процессы в различных системах.</w:t>
      </w:r>
    </w:p>
    <w:p w:rsidR="006836DF" w:rsidRPr="006836DF" w:rsidRDefault="006836DF" w:rsidP="006836DF">
      <w:pPr>
        <w:pStyle w:val="afa"/>
        <w:spacing w:line="300" w:lineRule="auto"/>
        <w:jc w:val="both"/>
        <w:rPr>
          <w:rFonts w:ascii="Times New Roman" w:hAnsi="Times New Roman"/>
          <w:sz w:val="28"/>
          <w:szCs w:val="28"/>
        </w:rPr>
      </w:pPr>
      <w:r w:rsidRPr="006836DF">
        <w:rPr>
          <w:rFonts w:ascii="Times New Roman" w:hAnsi="Times New Roman"/>
          <w:sz w:val="28"/>
          <w:szCs w:val="28"/>
        </w:rPr>
        <w:t>3. Иллюстрировать учебные работы с использованием средств информац</w:t>
      </w:r>
      <w:r w:rsidRPr="006836DF">
        <w:rPr>
          <w:rFonts w:ascii="Times New Roman" w:hAnsi="Times New Roman"/>
          <w:sz w:val="28"/>
          <w:szCs w:val="28"/>
        </w:rPr>
        <w:t>и</w:t>
      </w:r>
      <w:r w:rsidRPr="006836DF">
        <w:rPr>
          <w:rFonts w:ascii="Times New Roman" w:hAnsi="Times New Roman"/>
          <w:sz w:val="28"/>
          <w:szCs w:val="28"/>
        </w:rPr>
        <w:t>онных технологий.</w:t>
      </w:r>
    </w:p>
    <w:p w:rsidR="006836DF" w:rsidRDefault="006836DF" w:rsidP="006836DF">
      <w:pPr>
        <w:pStyle w:val="afa"/>
        <w:spacing w:line="300" w:lineRule="auto"/>
        <w:jc w:val="both"/>
        <w:rPr>
          <w:rFonts w:ascii="Times New Roman" w:hAnsi="Times New Roman"/>
          <w:sz w:val="28"/>
          <w:szCs w:val="28"/>
        </w:rPr>
      </w:pPr>
      <w:r w:rsidRPr="006836DF">
        <w:rPr>
          <w:rFonts w:ascii="Times New Roman" w:hAnsi="Times New Roman"/>
          <w:sz w:val="28"/>
          <w:szCs w:val="28"/>
        </w:rPr>
        <w:t>4. Соблюдать правила техники безопасности и гигиенические рекомендации при использовании средств ИКТ.</w:t>
      </w:r>
    </w:p>
    <w:p w:rsidR="0025685C" w:rsidRDefault="0025685C" w:rsidP="006836DF">
      <w:pPr>
        <w:pStyle w:val="afa"/>
        <w:spacing w:line="30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Составлять алгоритмы по заданному условию задачи.</w:t>
      </w:r>
    </w:p>
    <w:p w:rsidR="0025685C" w:rsidRPr="006836DF" w:rsidRDefault="0025685C" w:rsidP="006836DF">
      <w:pPr>
        <w:pStyle w:val="afa"/>
        <w:spacing w:line="30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Применять логические законы для решения задач.</w:t>
      </w:r>
    </w:p>
    <w:p w:rsidR="006F074E" w:rsidRDefault="006F074E" w:rsidP="00D808C2">
      <w:pPr>
        <w:spacing w:line="240" w:lineRule="atLeast"/>
        <w:jc w:val="center"/>
        <w:rPr>
          <w:b/>
          <w:i/>
          <w:sz w:val="28"/>
          <w:szCs w:val="28"/>
        </w:rPr>
      </w:pPr>
      <w:r w:rsidRPr="006F074E">
        <w:rPr>
          <w:b/>
          <w:i/>
          <w:sz w:val="28"/>
          <w:szCs w:val="28"/>
        </w:rPr>
        <w:t>Критерии оценки уровня знаний учащихся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Виды контроля: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- входной – осуществляется в начале каждого урока, актуализирует ранее изученный  учащимися материал, позволяет определить их уровень подготовки к уроку;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промежуточный</w:t>
      </w:r>
      <w:proofErr w:type="gramEnd"/>
      <w:r w:rsidRPr="00E97444">
        <w:rPr>
          <w:sz w:val="28"/>
          <w:szCs w:val="28"/>
        </w:rPr>
        <w:t xml:space="preserve"> - осуществляется внутри каждого урока. Стимулирует активность, поддерживает интерактивность обучения, обеспечивает необходимый уровень внимания, позволяет убедиться в усвоении </w:t>
      </w:r>
      <w:proofErr w:type="gramStart"/>
      <w:r w:rsidRPr="00E97444">
        <w:rPr>
          <w:sz w:val="28"/>
          <w:szCs w:val="28"/>
        </w:rPr>
        <w:t>обучаемым</w:t>
      </w:r>
      <w:proofErr w:type="gramEnd"/>
      <w:r w:rsidRPr="00E97444">
        <w:rPr>
          <w:sz w:val="28"/>
          <w:szCs w:val="28"/>
        </w:rPr>
        <w:t xml:space="preserve"> порций материала;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проверочный</w:t>
      </w:r>
      <w:proofErr w:type="gramEnd"/>
      <w:r w:rsidRPr="00E97444">
        <w:rPr>
          <w:sz w:val="28"/>
          <w:szCs w:val="28"/>
        </w:rPr>
        <w:t xml:space="preserve"> – осуществляется в конце каждого урока; позволяет убедиться, что цели, поставленные на уроке достигнуты, учащиеся усвоили понятия, предложенные им в ходе урока; 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E97444">
        <w:rPr>
          <w:sz w:val="28"/>
          <w:szCs w:val="28"/>
        </w:rPr>
        <w:t xml:space="preserve"> </w:t>
      </w:r>
      <w:proofErr w:type="gramStart"/>
      <w:r w:rsidRPr="00E97444">
        <w:rPr>
          <w:sz w:val="28"/>
          <w:szCs w:val="28"/>
        </w:rPr>
        <w:t>итоговый</w:t>
      </w:r>
      <w:proofErr w:type="gramEnd"/>
      <w:r w:rsidRPr="00E97444">
        <w:rPr>
          <w:sz w:val="28"/>
          <w:szCs w:val="28"/>
        </w:rPr>
        <w:t xml:space="preserve"> – осуществляется по завершении крупного блоки или всего курса; позволяет оценить знания и умения. 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i/>
          <w:sz w:val="28"/>
          <w:szCs w:val="28"/>
        </w:rPr>
      </w:pPr>
      <w:r w:rsidRPr="00E97444">
        <w:rPr>
          <w:i/>
          <w:sz w:val="28"/>
          <w:szCs w:val="28"/>
        </w:rPr>
        <w:t>Формы итогового контроля: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контрольная работа;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зачет по опросному листу;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тест;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творческая работа;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защита проекта.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Критерии оценивания: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тематический;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текущий.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Контроль теоретических знаний учащихся происходит в форме фронтального опроса, проверки домашних заданий, тестирования по тематическим разделам курса. Контроль  практических умений и навыков происходит путем приема индивидуальных заданий, выполняемых учащимися на компьютерах.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Нормы оценки:- устного ответа: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«5»: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«4»: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«3»: ответ полный, но при этом допущена существенная ошибка, или неполный, несвязный.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Отметка «2»: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- практического задания: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«5»: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1) работа выполнена полностью и правильно; сделаны правильные выводы;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2) работа выполнена по плану с учетом техники безопасности.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«4»: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работа выполнена правильно с учетом 2-3 несущественных ошибок исправленных самостоятельно по требованию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«3»: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работа выполнена правильно не менее чем на половину или допущена существенная ошибка.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«2»: 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допущены две (и более) существенные ошибки в ходе работы, которые учащийся не может исправить даже по требованию учителя.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>- проверка тестов: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E97444">
        <w:rPr>
          <w:sz w:val="28"/>
          <w:szCs w:val="28"/>
        </w:rPr>
        <w:t xml:space="preserve"> за каждый правильный ответ начисляется 1 балл;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каждый ошибочный ответ начисляется штраф в 1 балл;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7444">
        <w:rPr>
          <w:sz w:val="28"/>
          <w:szCs w:val="28"/>
        </w:rPr>
        <w:t xml:space="preserve"> за вопрос, оставленный без ответа (пропущенный), ничего не начисляется.</w:t>
      </w:r>
    </w:p>
    <w:p w:rsidR="00E97444" w:rsidRPr="00E97444" w:rsidRDefault="00E97444" w:rsidP="00D808C2">
      <w:pPr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E97444">
        <w:rPr>
          <w:sz w:val="28"/>
          <w:szCs w:val="28"/>
        </w:rPr>
        <w:t xml:space="preserve">При выставлении оценок по тестам в 5 классах </w:t>
      </w:r>
      <w:proofErr w:type="gramStart"/>
      <w:r w:rsidRPr="00E97444">
        <w:rPr>
          <w:sz w:val="28"/>
          <w:szCs w:val="28"/>
        </w:rPr>
        <w:t>придерживаться</w:t>
      </w:r>
      <w:proofErr w:type="gramEnd"/>
      <w:r w:rsidRPr="00E97444">
        <w:rPr>
          <w:sz w:val="28"/>
          <w:szCs w:val="28"/>
        </w:rPr>
        <w:t xml:space="preserve"> общепринятым соотношениям: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 xml:space="preserve">Отметка «5»: за 86-100% правильных ответов 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Отметка «4»: за 71-85% правильных ответов;</w:t>
      </w:r>
    </w:p>
    <w:p w:rsidR="00E97444" w:rsidRPr="00E97444" w:rsidRDefault="00E97444" w:rsidP="00D808C2">
      <w:pPr>
        <w:suppressAutoHyphens/>
        <w:spacing w:line="240" w:lineRule="atLeast"/>
        <w:ind w:firstLine="709"/>
        <w:rPr>
          <w:sz w:val="28"/>
          <w:szCs w:val="28"/>
        </w:rPr>
      </w:pPr>
      <w:r w:rsidRPr="00E97444">
        <w:rPr>
          <w:sz w:val="28"/>
          <w:szCs w:val="28"/>
        </w:rPr>
        <w:t>Отметка «3»: за 50-70% правильных ответов.</w:t>
      </w:r>
    </w:p>
    <w:p w:rsidR="00A03F9F" w:rsidRDefault="00A03F9F" w:rsidP="00D808C2">
      <w:pPr>
        <w:suppressAutoHyphens/>
        <w:spacing w:line="240" w:lineRule="atLeast"/>
        <w:ind w:firstLine="709"/>
        <w:rPr>
          <w:i/>
          <w:sz w:val="28"/>
          <w:szCs w:val="28"/>
        </w:rPr>
      </w:pPr>
    </w:p>
    <w:p w:rsidR="00A03F9F" w:rsidRDefault="00A03F9F" w:rsidP="00D808C2">
      <w:pPr>
        <w:suppressAutoHyphens/>
        <w:spacing w:line="240" w:lineRule="atLeast"/>
        <w:ind w:firstLine="709"/>
        <w:rPr>
          <w:i/>
          <w:sz w:val="28"/>
          <w:szCs w:val="28"/>
        </w:rPr>
      </w:pPr>
    </w:p>
    <w:p w:rsidR="00E97444" w:rsidRPr="00E5200B" w:rsidRDefault="00E97444" w:rsidP="00D808C2">
      <w:pPr>
        <w:suppressAutoHyphens/>
        <w:spacing w:line="240" w:lineRule="atLeast"/>
        <w:ind w:firstLine="709"/>
        <w:rPr>
          <w:i/>
          <w:sz w:val="28"/>
          <w:szCs w:val="28"/>
        </w:rPr>
      </w:pPr>
      <w:r w:rsidRPr="00E5200B">
        <w:rPr>
          <w:i/>
          <w:sz w:val="28"/>
          <w:szCs w:val="28"/>
        </w:rPr>
        <w:t>Тематические контрольные работы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268"/>
        <w:gridCol w:w="2693"/>
      </w:tblGrid>
      <w:tr w:rsidR="00E5200B" w:rsidRPr="00E5200B" w:rsidTr="00E5200B">
        <w:tc>
          <w:tcPr>
            <w:tcW w:w="567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№</w:t>
            </w:r>
          </w:p>
        </w:tc>
        <w:tc>
          <w:tcPr>
            <w:tcW w:w="4253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Тематика</w:t>
            </w:r>
          </w:p>
        </w:tc>
        <w:tc>
          <w:tcPr>
            <w:tcW w:w="2268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33"/>
              <w:jc w:val="center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Вид</w:t>
            </w:r>
          </w:p>
        </w:tc>
        <w:tc>
          <w:tcPr>
            <w:tcW w:w="2693" w:type="dxa"/>
            <w:shd w:val="clear" w:color="auto" w:fill="auto"/>
          </w:tcPr>
          <w:p w:rsidR="00E97444" w:rsidRPr="00E5200B" w:rsidRDefault="00E97444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Форма</w:t>
            </w:r>
          </w:p>
        </w:tc>
      </w:tr>
      <w:tr w:rsidR="00CA684D" w:rsidRPr="00B55CB0" w:rsidTr="00E5200B">
        <w:tc>
          <w:tcPr>
            <w:tcW w:w="567" w:type="dxa"/>
            <w:shd w:val="clear" w:color="auto" w:fill="auto"/>
          </w:tcPr>
          <w:p w:rsidR="00CA684D" w:rsidRPr="00E5200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6836DF" w:rsidRPr="00A23DB8" w:rsidRDefault="006836DF" w:rsidP="006836DF">
            <w:pPr>
              <w:rPr>
                <w:sz w:val="28"/>
                <w:szCs w:val="28"/>
              </w:rPr>
            </w:pPr>
            <w:r w:rsidRPr="00A23DB8">
              <w:rPr>
                <w:sz w:val="28"/>
                <w:szCs w:val="28"/>
              </w:rPr>
              <w:t>Контрольная работа №1  по теме «</w:t>
            </w:r>
            <w:r w:rsidR="00A23DB8" w:rsidRPr="00A23DB8">
              <w:rPr>
                <w:sz w:val="28"/>
                <w:szCs w:val="28"/>
              </w:rPr>
              <w:t>Системы счисления</w:t>
            </w:r>
            <w:r w:rsidRPr="00A23DB8">
              <w:rPr>
                <w:sz w:val="28"/>
                <w:szCs w:val="28"/>
              </w:rPr>
              <w:t>»</w:t>
            </w:r>
          </w:p>
          <w:p w:rsidR="00CA684D" w:rsidRPr="00A23DB8" w:rsidRDefault="00CA684D" w:rsidP="00B103A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CA684D" w:rsidRPr="00773192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73192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CA684D" w:rsidRPr="00773192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73192">
              <w:rPr>
                <w:sz w:val="28"/>
                <w:szCs w:val="28"/>
              </w:rPr>
              <w:t>Интерактивное тестирование/</w:t>
            </w:r>
          </w:p>
          <w:p w:rsidR="00CA684D" w:rsidRPr="00773192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73192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CA684D" w:rsidRPr="00B55CB0" w:rsidTr="00E5200B">
        <w:tc>
          <w:tcPr>
            <w:tcW w:w="567" w:type="dxa"/>
            <w:shd w:val="clear" w:color="auto" w:fill="auto"/>
          </w:tcPr>
          <w:p w:rsidR="00CA684D" w:rsidRPr="00E5200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912423" w:rsidRPr="00A23DB8" w:rsidRDefault="00912423" w:rsidP="00912423">
            <w:pPr>
              <w:rPr>
                <w:sz w:val="28"/>
                <w:szCs w:val="28"/>
              </w:rPr>
            </w:pPr>
            <w:r w:rsidRPr="00A23DB8">
              <w:rPr>
                <w:sz w:val="28"/>
                <w:szCs w:val="28"/>
              </w:rPr>
              <w:t>Контрольная работа №2  по теме «</w:t>
            </w:r>
            <w:r w:rsidR="00A23DB8" w:rsidRPr="00A23DB8">
              <w:rPr>
                <w:sz w:val="28"/>
                <w:szCs w:val="28"/>
              </w:rPr>
              <w:t>Кодирование информации. Л</w:t>
            </w:r>
            <w:r w:rsidR="00A23DB8" w:rsidRPr="00A23DB8">
              <w:rPr>
                <w:sz w:val="28"/>
                <w:szCs w:val="28"/>
              </w:rPr>
              <w:t>о</w:t>
            </w:r>
            <w:r w:rsidR="00A23DB8" w:rsidRPr="00A23DB8">
              <w:rPr>
                <w:sz w:val="28"/>
                <w:szCs w:val="28"/>
              </w:rPr>
              <w:t>гические выражения</w:t>
            </w:r>
            <w:r w:rsidRPr="00A23DB8">
              <w:rPr>
                <w:sz w:val="28"/>
                <w:szCs w:val="28"/>
              </w:rPr>
              <w:t>».</w:t>
            </w:r>
          </w:p>
          <w:p w:rsidR="00CA684D" w:rsidRPr="00A23DB8" w:rsidRDefault="00CA684D" w:rsidP="00D808C2">
            <w:pPr>
              <w:pStyle w:val="p1"/>
              <w:spacing w:before="0" w:beforeAutospacing="0" w:after="0" w:afterAutospacing="0" w:line="240" w:lineRule="atLeast"/>
              <w:ind w:left="30" w:right="174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CA684D" w:rsidRPr="00773192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73192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CA684D" w:rsidRPr="00773192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73192">
              <w:rPr>
                <w:sz w:val="28"/>
                <w:szCs w:val="28"/>
              </w:rPr>
              <w:t>Интерактивное тестирование/</w:t>
            </w:r>
          </w:p>
          <w:p w:rsidR="00CA684D" w:rsidRPr="00773192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73192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CA684D" w:rsidRPr="00B55CB0" w:rsidTr="00E5200B">
        <w:tc>
          <w:tcPr>
            <w:tcW w:w="567" w:type="dxa"/>
            <w:shd w:val="clear" w:color="auto" w:fill="auto"/>
          </w:tcPr>
          <w:p w:rsidR="00CA684D" w:rsidRPr="00E5200B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 w:rsidRPr="00E5200B">
              <w:rPr>
                <w:sz w:val="28"/>
                <w:szCs w:val="28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912423" w:rsidRPr="00A23DB8" w:rsidRDefault="00912423" w:rsidP="00912423">
            <w:pPr>
              <w:rPr>
                <w:sz w:val="28"/>
                <w:szCs w:val="28"/>
              </w:rPr>
            </w:pPr>
            <w:r w:rsidRPr="00A23DB8">
              <w:rPr>
                <w:sz w:val="28"/>
                <w:szCs w:val="28"/>
              </w:rPr>
              <w:t>Контрольная работа №3  по теме «</w:t>
            </w:r>
            <w:r w:rsidR="00A23DB8" w:rsidRPr="00A23DB8">
              <w:rPr>
                <w:sz w:val="28"/>
                <w:szCs w:val="28"/>
              </w:rPr>
              <w:t>Устройство компьютера.  Ко</w:t>
            </w:r>
            <w:r w:rsidR="00A23DB8" w:rsidRPr="00A23DB8">
              <w:rPr>
                <w:sz w:val="28"/>
                <w:szCs w:val="28"/>
              </w:rPr>
              <w:t>м</w:t>
            </w:r>
            <w:r w:rsidR="00A23DB8" w:rsidRPr="00A23DB8">
              <w:rPr>
                <w:sz w:val="28"/>
                <w:szCs w:val="28"/>
              </w:rPr>
              <w:t>пьютерные сети»</w:t>
            </w:r>
            <w:r w:rsidRPr="00A23DB8">
              <w:rPr>
                <w:sz w:val="28"/>
                <w:szCs w:val="28"/>
              </w:rPr>
              <w:t>.</w:t>
            </w:r>
          </w:p>
          <w:p w:rsidR="00CA684D" w:rsidRPr="00A23DB8" w:rsidRDefault="00CA684D" w:rsidP="00D808C2">
            <w:pPr>
              <w:pStyle w:val="p1"/>
              <w:spacing w:before="0" w:beforeAutospacing="0" w:after="0" w:afterAutospacing="0" w:line="240" w:lineRule="atLeast"/>
              <w:ind w:left="30" w:right="174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CA684D" w:rsidRPr="00773192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73192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CA684D" w:rsidRPr="00773192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73192">
              <w:rPr>
                <w:sz w:val="28"/>
                <w:szCs w:val="28"/>
              </w:rPr>
              <w:t>Интерактивное тестирование/</w:t>
            </w:r>
          </w:p>
          <w:p w:rsidR="00CA684D" w:rsidRPr="00773192" w:rsidRDefault="00CA684D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73192">
              <w:rPr>
                <w:sz w:val="28"/>
                <w:szCs w:val="28"/>
              </w:rPr>
              <w:t>тестирование по опросному листу</w:t>
            </w:r>
          </w:p>
        </w:tc>
      </w:tr>
      <w:tr w:rsidR="00A23DB8" w:rsidRPr="00B55CB0" w:rsidTr="00E5200B">
        <w:tc>
          <w:tcPr>
            <w:tcW w:w="567" w:type="dxa"/>
            <w:shd w:val="clear" w:color="auto" w:fill="auto"/>
          </w:tcPr>
          <w:p w:rsidR="00A23DB8" w:rsidRPr="00E5200B" w:rsidRDefault="00A23DB8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-641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A23DB8" w:rsidRPr="00A23DB8" w:rsidRDefault="00A23DB8" w:rsidP="00F21F49">
            <w:pPr>
              <w:rPr>
                <w:sz w:val="28"/>
                <w:szCs w:val="28"/>
              </w:rPr>
            </w:pPr>
            <w:r w:rsidRPr="00A23DB8">
              <w:rPr>
                <w:sz w:val="28"/>
                <w:szCs w:val="28"/>
              </w:rPr>
              <w:t>Контрольная работа №</w:t>
            </w:r>
            <w:r>
              <w:rPr>
                <w:sz w:val="28"/>
                <w:szCs w:val="28"/>
              </w:rPr>
              <w:t>4</w:t>
            </w:r>
            <w:r w:rsidRPr="00A23DB8">
              <w:rPr>
                <w:sz w:val="28"/>
                <w:szCs w:val="28"/>
              </w:rPr>
              <w:t xml:space="preserve">  по теме «</w:t>
            </w:r>
            <w:r>
              <w:rPr>
                <w:sz w:val="28"/>
                <w:szCs w:val="28"/>
              </w:rPr>
              <w:t>Алгоритмизация и программ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рование</w:t>
            </w:r>
            <w:r w:rsidRPr="00A23DB8">
              <w:rPr>
                <w:sz w:val="28"/>
                <w:szCs w:val="28"/>
              </w:rPr>
              <w:t>».</w:t>
            </w:r>
          </w:p>
        </w:tc>
        <w:tc>
          <w:tcPr>
            <w:tcW w:w="2268" w:type="dxa"/>
            <w:shd w:val="clear" w:color="auto" w:fill="auto"/>
          </w:tcPr>
          <w:p w:rsidR="00A23DB8" w:rsidRPr="00773192" w:rsidRDefault="00A23DB8" w:rsidP="005B6868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73192">
              <w:rPr>
                <w:sz w:val="28"/>
                <w:szCs w:val="28"/>
              </w:rPr>
              <w:t>Тематический контроль</w:t>
            </w:r>
          </w:p>
        </w:tc>
        <w:tc>
          <w:tcPr>
            <w:tcW w:w="2693" w:type="dxa"/>
            <w:shd w:val="clear" w:color="auto" w:fill="auto"/>
          </w:tcPr>
          <w:p w:rsidR="00A23DB8" w:rsidRPr="00773192" w:rsidRDefault="00A23DB8" w:rsidP="005B6868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73192">
              <w:rPr>
                <w:sz w:val="28"/>
                <w:szCs w:val="28"/>
              </w:rPr>
              <w:t>Интерактивное тестирование/</w:t>
            </w:r>
          </w:p>
          <w:p w:rsidR="00A23DB8" w:rsidRPr="00773192" w:rsidRDefault="00A23DB8" w:rsidP="005B6868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center"/>
              <w:rPr>
                <w:sz w:val="28"/>
                <w:szCs w:val="28"/>
              </w:rPr>
            </w:pPr>
            <w:r w:rsidRPr="00773192">
              <w:rPr>
                <w:sz w:val="28"/>
                <w:szCs w:val="28"/>
              </w:rPr>
              <w:t>тестирование по опросному листу</w:t>
            </w:r>
          </w:p>
        </w:tc>
      </w:tr>
    </w:tbl>
    <w:p w:rsidR="00B103A2" w:rsidRDefault="00B103A2">
      <w:pPr>
        <w:rPr>
          <w:b/>
          <w:bCs/>
          <w:i/>
          <w:sz w:val="28"/>
          <w:szCs w:val="28"/>
        </w:rPr>
      </w:pPr>
    </w:p>
    <w:p w:rsidR="004144F4" w:rsidRPr="004144F4" w:rsidRDefault="00EF3B86" w:rsidP="00D808C2">
      <w:pPr>
        <w:pStyle w:val="2"/>
        <w:spacing w:line="240" w:lineRule="atLeast"/>
        <w:ind w:firstLine="0"/>
        <w:rPr>
          <w:i/>
          <w:color w:val="auto"/>
          <w:szCs w:val="28"/>
        </w:rPr>
      </w:pPr>
      <w:r>
        <w:rPr>
          <w:i/>
          <w:color w:val="auto"/>
          <w:szCs w:val="28"/>
        </w:rPr>
        <w:t>П</w:t>
      </w:r>
      <w:r w:rsidR="004144F4" w:rsidRPr="004144F4">
        <w:rPr>
          <w:i/>
          <w:color w:val="auto"/>
          <w:szCs w:val="28"/>
        </w:rPr>
        <w:t>рограммно-методическое обеспечение учебного процесса</w:t>
      </w:r>
    </w:p>
    <w:p w:rsidR="004144F4" w:rsidRPr="0029795B" w:rsidRDefault="004144F4" w:rsidP="00D808C2">
      <w:pPr>
        <w:spacing w:line="240" w:lineRule="atLeast"/>
      </w:pPr>
    </w:p>
    <w:p w:rsidR="00BB066A" w:rsidRDefault="00BB066A" w:rsidP="00BB066A">
      <w:pPr>
        <w:pStyle w:val="af8"/>
        <w:numPr>
          <w:ilvl w:val="0"/>
          <w:numId w:val="28"/>
        </w:numPr>
        <w:ind w:left="567"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AA749B">
        <w:rPr>
          <w:rStyle w:val="dash0410005f0431005f0437005f0430005f0446005f0020005f0441005f043f005f0438005f0441005f043a005f0430005f005fchar1char1"/>
          <w:sz w:val="28"/>
          <w:szCs w:val="28"/>
        </w:rPr>
        <w:t xml:space="preserve"> «Информатика. 10 класс. Углубленный уровень»</w:t>
      </w:r>
    </w:p>
    <w:p w:rsidR="00BB066A" w:rsidRPr="00BB066A" w:rsidRDefault="00BB066A" w:rsidP="00BB066A">
      <w:pPr>
        <w:pStyle w:val="af8"/>
        <w:numPr>
          <w:ilvl w:val="0"/>
          <w:numId w:val="28"/>
        </w:numPr>
        <w:ind w:left="567"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BB066A">
        <w:rPr>
          <w:rStyle w:val="dash0410005f0431005f0437005f0430005f0446005f0020005f0441005f043f005f0438005f0441005f043a005f0430005f005fchar1char1"/>
          <w:sz w:val="28"/>
          <w:szCs w:val="28"/>
        </w:rPr>
        <w:t>компьютерный практикум в электронном виде с комплектом электро</w:t>
      </w:r>
      <w:r w:rsidRPr="00BB066A">
        <w:rPr>
          <w:rStyle w:val="dash0410005f0431005f0437005f0430005f0446005f0020005f0441005f043f005f0438005f0441005f043a005f0430005f005fchar1char1"/>
          <w:sz w:val="28"/>
          <w:szCs w:val="28"/>
        </w:rPr>
        <w:t>н</w:t>
      </w:r>
      <w:r w:rsidRPr="00BB066A">
        <w:rPr>
          <w:rStyle w:val="dash0410005f0431005f0437005f0430005f0446005f0020005f0441005f043f005f0438005f0441005f043a005f0430005f005fchar1char1"/>
          <w:sz w:val="28"/>
          <w:szCs w:val="28"/>
        </w:rPr>
        <w:t xml:space="preserve">ных учебных средств, размещённый на сайте авторского коллектива: </w:t>
      </w:r>
      <w:hyperlink r:id="rId15" w:history="1">
        <w:r w:rsidRPr="00BB066A">
          <w:rPr>
            <w:rStyle w:val="af5"/>
            <w:sz w:val="28"/>
            <w:szCs w:val="28"/>
          </w:rPr>
          <w:t>http://kpolyakov.spb.ru/school/probook.htm</w:t>
        </w:r>
      </w:hyperlink>
      <w:r w:rsidRPr="00BB066A">
        <w:rPr>
          <w:rStyle w:val="dash0410005f0431005f0437005f0430005f0446005f0020005f0441005f043f005f0438005f0441005f043a005f0430005f005fchar1char1"/>
          <w:color w:val="0000CC"/>
          <w:sz w:val="28"/>
          <w:szCs w:val="28"/>
          <w:u w:val="single"/>
        </w:rPr>
        <w:t xml:space="preserve"> </w:t>
      </w:r>
    </w:p>
    <w:p w:rsidR="00BB066A" w:rsidRDefault="00BB066A" w:rsidP="00BB066A">
      <w:pPr>
        <w:pStyle w:val="af8"/>
        <w:numPr>
          <w:ilvl w:val="0"/>
          <w:numId w:val="28"/>
        </w:numPr>
        <w:ind w:left="567"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BB066A">
        <w:rPr>
          <w:rStyle w:val="dash0410005f0431005f0437005f0430005f0446005f0020005f0441005f043f005f0438005f0441005f043a005f0430005f005fchar1char1"/>
          <w:sz w:val="28"/>
          <w:szCs w:val="28"/>
        </w:rPr>
        <w:t>электронный задачник-практикум с возможностью автоматической пр</w:t>
      </w:r>
      <w:r w:rsidRPr="00BB066A">
        <w:rPr>
          <w:rStyle w:val="dash0410005f0431005f0437005f0430005f0446005f0020005f0441005f043f005f0438005f0441005f043a005f0430005f005fchar1char1"/>
          <w:sz w:val="28"/>
          <w:szCs w:val="28"/>
        </w:rPr>
        <w:t>о</w:t>
      </w:r>
      <w:r w:rsidRPr="00BB066A">
        <w:rPr>
          <w:rStyle w:val="dash0410005f0431005f0437005f0430005f0446005f0020005f0441005f043f005f0438005f0441005f043a005f0430005f005fchar1char1"/>
          <w:sz w:val="28"/>
          <w:szCs w:val="28"/>
        </w:rPr>
        <w:t xml:space="preserve">верки решений задач по программированию: </w:t>
      </w:r>
      <w:hyperlink r:id="rId16" w:history="1">
        <w:r w:rsidRPr="00BB066A">
          <w:rPr>
            <w:rStyle w:val="af5"/>
            <w:sz w:val="28"/>
            <w:szCs w:val="28"/>
          </w:rPr>
          <w:t>http://informatics.mccme.ru/course/view.php?id=666</w:t>
        </w:r>
      </w:hyperlink>
      <w:r w:rsidRPr="00BB066A"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</w:p>
    <w:p w:rsidR="00BB066A" w:rsidRDefault="00BB066A" w:rsidP="00BB066A">
      <w:pPr>
        <w:pStyle w:val="af8"/>
        <w:numPr>
          <w:ilvl w:val="0"/>
          <w:numId w:val="28"/>
        </w:numPr>
        <w:ind w:left="567"/>
        <w:rPr>
          <w:sz w:val="28"/>
          <w:szCs w:val="28"/>
        </w:rPr>
      </w:pPr>
      <w:r w:rsidRPr="00BB066A">
        <w:rPr>
          <w:rStyle w:val="dash0410005f0431005f0437005f0430005f0446005f0020005f0441005f043f005f0438005f0441005f043a005f0430005f005fchar1char1"/>
          <w:sz w:val="28"/>
          <w:szCs w:val="28"/>
        </w:rPr>
        <w:t xml:space="preserve">материалы для подготовки к итоговой аттестации по информатике в форме ЕГЭ, размещённые на сайте </w:t>
      </w:r>
      <w:r w:rsidRPr="00BB066A">
        <w:rPr>
          <w:sz w:val="28"/>
          <w:szCs w:val="28"/>
        </w:rPr>
        <w:t xml:space="preserve">материалы, размещенные на сайте </w:t>
      </w:r>
      <w:hyperlink r:id="rId17" w:history="1">
        <w:r w:rsidRPr="00BB066A">
          <w:rPr>
            <w:rStyle w:val="af5"/>
            <w:sz w:val="28"/>
            <w:szCs w:val="28"/>
          </w:rPr>
          <w:t>http://kpolyakov.spb.ru/school/ege.htm</w:t>
        </w:r>
      </w:hyperlink>
      <w:r w:rsidRPr="00BB066A">
        <w:rPr>
          <w:sz w:val="28"/>
          <w:szCs w:val="28"/>
        </w:rPr>
        <w:t>;</w:t>
      </w:r>
    </w:p>
    <w:p w:rsidR="00BB066A" w:rsidRDefault="00BB066A" w:rsidP="00BB066A">
      <w:pPr>
        <w:pStyle w:val="af8"/>
        <w:numPr>
          <w:ilvl w:val="0"/>
          <w:numId w:val="28"/>
        </w:numPr>
        <w:ind w:left="567"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BB066A">
        <w:rPr>
          <w:rStyle w:val="dash0410005f0431005f0437005f0430005f0446005f0020005f0441005f043f005f0438005f0441005f043a005f0430005f005fchar1char1"/>
          <w:sz w:val="28"/>
          <w:szCs w:val="28"/>
        </w:rPr>
        <w:t xml:space="preserve">методическое пособие для учителя: </w:t>
      </w:r>
      <w:hyperlink r:id="rId18" w:history="1">
        <w:r w:rsidRPr="00BB066A">
          <w:rPr>
            <w:rStyle w:val="af5"/>
            <w:sz w:val="28"/>
            <w:szCs w:val="28"/>
          </w:rPr>
          <w:t>http://files.lbz.ru/pdf/mpPolyakov10-11fgos.pdf</w:t>
        </w:r>
      </w:hyperlink>
      <w:r w:rsidRPr="00BB066A">
        <w:rPr>
          <w:rStyle w:val="dash0410005f0431005f0437005f0430005f0446005f0020005f0441005f043f005f0438005f0441005f043a005f0430005f005fchar1char1"/>
          <w:sz w:val="28"/>
          <w:szCs w:val="28"/>
        </w:rPr>
        <w:t>;</w:t>
      </w:r>
    </w:p>
    <w:p w:rsidR="00BB066A" w:rsidRDefault="00BB066A" w:rsidP="00BB066A">
      <w:pPr>
        <w:pStyle w:val="af8"/>
        <w:numPr>
          <w:ilvl w:val="0"/>
          <w:numId w:val="28"/>
        </w:numPr>
        <w:ind w:left="567"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BB066A">
        <w:rPr>
          <w:rStyle w:val="dash0410005f0431005f0437005f0430005f0446005f0020005f0441005f043f005f0438005f0441005f043a005f0430005f005fchar1char1"/>
          <w:sz w:val="28"/>
          <w:szCs w:val="28"/>
        </w:rPr>
        <w:lastRenderedPageBreak/>
        <w:t>комплект Федеральных цифровых информационно-образовательных р</w:t>
      </w:r>
      <w:r w:rsidRPr="00BB066A">
        <w:rPr>
          <w:rStyle w:val="dash0410005f0431005f0437005f0430005f0446005f0020005f0441005f043f005f0438005f0441005f043a005f0430005f005fchar1char1"/>
          <w:sz w:val="28"/>
          <w:szCs w:val="28"/>
        </w:rPr>
        <w:t>е</w:t>
      </w:r>
      <w:r w:rsidRPr="00BB066A">
        <w:rPr>
          <w:rStyle w:val="dash0410005f0431005f0437005f0430005f0446005f0020005f0441005f043f005f0438005f0441005f043a005f0430005f005fchar1char1"/>
          <w:sz w:val="28"/>
          <w:szCs w:val="28"/>
        </w:rPr>
        <w:t>сурсов (далее ФЦИОР), помещенный в коллекцию ФЦИОР (</w:t>
      </w:r>
      <w:r w:rsidRPr="00BB066A">
        <w:rPr>
          <w:rStyle w:val="dash0410005f0431005f0437005f0430005f0446005f0020005f0441005f043f005f0438005f0441005f043a005f0430005f005fchar1char1"/>
          <w:color w:val="0000CC"/>
          <w:sz w:val="28"/>
          <w:szCs w:val="28"/>
          <w:u w:val="single"/>
        </w:rPr>
        <w:t>http://</w:t>
      </w:r>
      <w:hyperlink r:id="rId19" w:history="1">
        <w:r w:rsidRPr="00BB066A">
          <w:rPr>
            <w:rStyle w:val="dash0410005f0431005f0437005f0430005f0446005f0020005f0441005f043f005f0438005f0441005f043a005f0430005f005fchar1char1"/>
            <w:color w:val="0000CC"/>
            <w:sz w:val="28"/>
            <w:szCs w:val="28"/>
            <w:u w:val="single"/>
          </w:rPr>
          <w:t>www.fcior.edu.ru</w:t>
        </w:r>
      </w:hyperlink>
      <w:r w:rsidRPr="00BB066A">
        <w:rPr>
          <w:rStyle w:val="dash0410005f0431005f0437005f0430005f0446005f0020005f0441005f043f005f0438005f0441005f043a005f0430005f005fchar1char1"/>
          <w:sz w:val="28"/>
          <w:szCs w:val="28"/>
        </w:rPr>
        <w:t>);</w:t>
      </w:r>
    </w:p>
    <w:p w:rsidR="00BB066A" w:rsidRPr="00BB066A" w:rsidRDefault="00BB066A" w:rsidP="00BB066A">
      <w:pPr>
        <w:pStyle w:val="af8"/>
        <w:numPr>
          <w:ilvl w:val="0"/>
          <w:numId w:val="28"/>
        </w:numPr>
        <w:ind w:left="567"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BB066A">
        <w:rPr>
          <w:rStyle w:val="dash0410005f0431005f0437005f0430005f0446005f0020005f0441005f043f005f0438005f0441005f043a005f0430005f005fchar1char1"/>
          <w:sz w:val="28"/>
          <w:szCs w:val="28"/>
        </w:rPr>
        <w:t xml:space="preserve">сетевая методическая служба авторского коллектива для педагогов на сайте издательства </w:t>
      </w:r>
      <w:hyperlink r:id="rId20" w:history="1">
        <w:r w:rsidRPr="00BB066A">
          <w:rPr>
            <w:rStyle w:val="dash0410005f0431005f0437005f0430005f0446005f0020005f0441005f043f005f0438005f0441005f043a005f0430005f005fchar1char1"/>
            <w:color w:val="0000CC"/>
            <w:sz w:val="28"/>
            <w:szCs w:val="28"/>
            <w:u w:val="single"/>
          </w:rPr>
          <w:t>http://metodist.lbz.ru/authors/informatika/7/</w:t>
        </w:r>
      </w:hyperlink>
      <w:r w:rsidRPr="00BB066A">
        <w:rPr>
          <w:rStyle w:val="dash0410005f0431005f0437005f0430005f0446005f0020005f0441005f043f005f0438005f0441005f043a005f0430005f005fchar1char1"/>
          <w:color w:val="0000CC"/>
          <w:sz w:val="28"/>
          <w:szCs w:val="28"/>
          <w:u w:val="single"/>
        </w:rPr>
        <w:t>.</w:t>
      </w:r>
      <w:r w:rsidRPr="00BB066A"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</w:p>
    <w:p w:rsidR="00102667" w:rsidRPr="00C93777" w:rsidRDefault="00102667" w:rsidP="00D808C2">
      <w:pPr>
        <w:suppressAutoHyphens/>
        <w:spacing w:line="240" w:lineRule="atLeast"/>
        <w:ind w:left="709" w:firstLine="709"/>
        <w:rPr>
          <w:sz w:val="28"/>
          <w:szCs w:val="28"/>
        </w:rPr>
      </w:pPr>
    </w:p>
    <w:p w:rsidR="00CA684D" w:rsidRDefault="00CA684D" w:rsidP="00D808C2">
      <w:pPr>
        <w:spacing w:line="240" w:lineRule="atLeast"/>
        <w:rPr>
          <w:b/>
          <w:bCs/>
          <w:i/>
          <w:kern w:val="32"/>
          <w:sz w:val="28"/>
          <w:szCs w:val="32"/>
        </w:rPr>
      </w:pPr>
      <w:r>
        <w:rPr>
          <w:i/>
          <w:sz w:val="28"/>
        </w:rPr>
        <w:br w:type="page"/>
      </w:r>
    </w:p>
    <w:p w:rsidR="00D572AE" w:rsidRPr="006F074E" w:rsidRDefault="00D572AE" w:rsidP="00D808C2">
      <w:pPr>
        <w:pStyle w:val="1"/>
        <w:suppressAutoHyphens/>
        <w:spacing w:before="0" w:after="0" w:line="240" w:lineRule="atLeast"/>
        <w:ind w:firstLine="709"/>
        <w:jc w:val="center"/>
        <w:rPr>
          <w:rFonts w:ascii="Times New Roman" w:hAnsi="Times New Roman"/>
          <w:i/>
          <w:sz w:val="28"/>
        </w:rPr>
      </w:pPr>
      <w:r w:rsidRPr="006F074E">
        <w:rPr>
          <w:rFonts w:ascii="Times New Roman" w:hAnsi="Times New Roman"/>
          <w:i/>
          <w:sz w:val="28"/>
        </w:rPr>
        <w:lastRenderedPageBreak/>
        <w:t xml:space="preserve"> Описание материально-технического обеспечения образовательного процесса</w:t>
      </w:r>
    </w:p>
    <w:p w:rsidR="00D572AE" w:rsidRDefault="00D572AE" w:rsidP="00D808C2">
      <w:pPr>
        <w:spacing w:line="240" w:lineRule="atLeast"/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2127"/>
        <w:gridCol w:w="2517"/>
      </w:tblGrid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2127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Количество</w:t>
            </w:r>
          </w:p>
        </w:tc>
        <w:tc>
          <w:tcPr>
            <w:tcW w:w="2517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  <w:rPr>
                <w:b/>
              </w:rPr>
            </w:pPr>
            <w:r w:rsidRPr="00EB5BD0">
              <w:rPr>
                <w:b/>
              </w:rPr>
              <w:t>Примечание</w:t>
            </w: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center"/>
            </w:pPr>
            <w:r>
              <w:t>1. Библиотечный фонд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CA684D" w:rsidRDefault="00CA684D" w:rsidP="00BB066A">
            <w:pPr>
              <w:spacing w:line="240" w:lineRule="atLeast"/>
              <w:jc w:val="both"/>
              <w:rPr>
                <w:color w:val="000000"/>
              </w:rPr>
            </w:pPr>
            <w:r w:rsidRPr="00CA684D">
              <w:rPr>
                <w:color w:val="000000"/>
              </w:rPr>
              <w:t xml:space="preserve">Информатика и ИКТ: Учебник для </w:t>
            </w:r>
            <w:r>
              <w:rPr>
                <w:color w:val="000000"/>
              </w:rPr>
              <w:br/>
            </w:r>
            <w:r w:rsidR="009707CA">
              <w:rPr>
                <w:color w:val="000000"/>
              </w:rPr>
              <w:t>10</w:t>
            </w:r>
            <w:r w:rsidRPr="00CA684D">
              <w:rPr>
                <w:color w:val="000000"/>
              </w:rPr>
              <w:t xml:space="preserve"> класса / </w:t>
            </w:r>
            <w:r w:rsidR="00BB066A">
              <w:rPr>
                <w:color w:val="000000"/>
              </w:rPr>
              <w:t>К.Ю. Поляков, Е.А. Еремин</w:t>
            </w:r>
            <w:r w:rsidRPr="00CA684D">
              <w:rPr>
                <w:color w:val="000000"/>
              </w:rPr>
              <w:t>. - 2-е изд., - М.</w:t>
            </w:r>
            <w:r w:rsidR="00912423">
              <w:rPr>
                <w:color w:val="000000"/>
              </w:rPr>
              <w:t>: Бином. Лаборатория зн</w:t>
            </w:r>
            <w:r w:rsidR="00912423">
              <w:rPr>
                <w:color w:val="000000"/>
              </w:rPr>
              <w:t>а</w:t>
            </w:r>
            <w:r w:rsidR="00BB066A">
              <w:rPr>
                <w:color w:val="000000"/>
              </w:rPr>
              <w:t>ний, 2013</w:t>
            </w:r>
            <w:r w:rsidRPr="00CA684D">
              <w:rPr>
                <w:color w:val="000000"/>
              </w:rPr>
              <w:t xml:space="preserve"> г.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6F074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2</w:t>
            </w:r>
            <w:r w:rsidR="00D572AE" w:rsidRPr="00914953">
              <w:t xml:space="preserve">. </w:t>
            </w:r>
            <w:proofErr w:type="gramStart"/>
            <w:r w:rsidR="00D572AE" w:rsidRPr="00914953">
              <w:t>ИКТ-средства</w:t>
            </w:r>
            <w:proofErr w:type="gramEnd"/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914953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 w:rsidRPr="00EB5BD0">
              <w:rPr>
                <w:szCs w:val="28"/>
              </w:rPr>
              <w:t>Персональный компьютер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10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Проектор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Интерактивная доска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Принтер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Телекоммуникационный блок, устройства, обеспечивающие по</w:t>
            </w:r>
            <w:r w:rsidRPr="00EB5BD0">
              <w:rPr>
                <w:szCs w:val="28"/>
              </w:rPr>
              <w:t>д</w:t>
            </w:r>
            <w:r w:rsidRPr="00EB5BD0">
              <w:rPr>
                <w:szCs w:val="28"/>
              </w:rPr>
              <w:t>ключение к сети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Устройства ввода-вывода звуковой информации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Колонки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Наушники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микрофон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3</w:t>
            </w:r>
          </w:p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3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656A0E" w:rsidRDefault="00D572AE" w:rsidP="00D808C2">
            <w:pPr>
              <w:pStyle w:val="a5"/>
              <w:tabs>
                <w:tab w:val="center" w:pos="4677"/>
                <w:tab w:val="right" w:pos="9355"/>
              </w:tabs>
              <w:suppressAutoHyphens/>
              <w:spacing w:line="240" w:lineRule="atLeast"/>
              <w:ind w:left="641" w:hanging="284"/>
              <w:jc w:val="both"/>
              <w:rPr>
                <w:b w:val="0"/>
                <w:szCs w:val="28"/>
              </w:rPr>
            </w:pPr>
            <w:r w:rsidRPr="00656A0E">
              <w:rPr>
                <w:b w:val="0"/>
                <w:szCs w:val="28"/>
              </w:rPr>
              <w:t>Программные средства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Операционная система.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Файловый менеджер.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Антивирусная программа.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Программа-архиватор.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Текстовый редактор, растровый и векторный графические редакторы.</w:t>
            </w:r>
          </w:p>
          <w:p w:rsidR="00D572AE" w:rsidRPr="00EB5BD0" w:rsidRDefault="00D572AE" w:rsidP="00D808C2">
            <w:pPr>
              <w:widowControl w:val="0"/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Программа разработки презентаций.</w:t>
            </w:r>
          </w:p>
          <w:p w:rsidR="00D572AE" w:rsidRPr="00EB5BD0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Браузер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9214" w:type="dxa"/>
            <w:gridSpan w:val="3"/>
            <w:shd w:val="clear" w:color="auto" w:fill="auto"/>
          </w:tcPr>
          <w:p w:rsidR="00D572AE" w:rsidRPr="00914953" w:rsidRDefault="00CA684D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center"/>
            </w:pPr>
            <w:r>
              <w:t>3</w:t>
            </w:r>
            <w:r w:rsidR="00D572AE" w:rsidRPr="00914953">
              <w:t>. Учебно-практическое и учебно-лабораторное оборудование</w:t>
            </w: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BB066A" w:rsidRDefault="00BB066A" w:rsidP="00BB066A">
            <w:pPr>
              <w:rPr>
                <w:sz w:val="28"/>
                <w:szCs w:val="28"/>
              </w:rPr>
            </w:pPr>
            <w:r w:rsidRPr="00210894">
              <w:t>Бородин М.Н. Информатика. УМК для старшей школы: 10–11 классы. Углу</w:t>
            </w:r>
            <w:r w:rsidRPr="00210894">
              <w:t>б</w:t>
            </w:r>
            <w:r w:rsidRPr="00210894">
              <w:t>ленный уровень. Методическое пособие для учителя, М.: БИНОМ. Лаборатория знаний, 2013</w:t>
            </w:r>
            <w:r w:rsidRPr="00210894">
              <w:rPr>
                <w:sz w:val="28"/>
                <w:szCs w:val="28"/>
              </w:rPr>
              <w:t xml:space="preserve">. 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  <w:r>
              <w:t>1</w:t>
            </w: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  <w:tr w:rsidR="00D572AE" w:rsidTr="00E97444">
        <w:tc>
          <w:tcPr>
            <w:tcW w:w="4570" w:type="dxa"/>
            <w:shd w:val="clear" w:color="auto" w:fill="auto"/>
          </w:tcPr>
          <w:p w:rsidR="00D572AE" w:rsidRPr="00EB5BD0" w:rsidRDefault="00D572AE" w:rsidP="00BB066A">
            <w:pPr>
              <w:tabs>
                <w:tab w:val="center" w:pos="4677"/>
                <w:tab w:val="right" w:pos="9355"/>
              </w:tabs>
              <w:suppressAutoHyphens/>
              <w:spacing w:line="240" w:lineRule="atLeast"/>
              <w:jc w:val="both"/>
              <w:rPr>
                <w:szCs w:val="28"/>
              </w:rPr>
            </w:pPr>
            <w:r w:rsidRPr="00EB5BD0">
              <w:rPr>
                <w:szCs w:val="28"/>
              </w:rPr>
              <w:t>Ресурсы Единой коллекции цифровых образовательных ресурсов (</w:t>
            </w:r>
            <w:hyperlink r:id="rId21" w:history="1">
              <w:r w:rsidRPr="00EB5BD0">
                <w:rPr>
                  <w:rStyle w:val="af5"/>
                  <w:szCs w:val="28"/>
                </w:rPr>
                <w:t>http://school-collection.edu.ru/</w:t>
              </w:r>
            </w:hyperlink>
            <w:r w:rsidRPr="00EB5BD0">
              <w:rPr>
                <w:szCs w:val="28"/>
              </w:rPr>
              <w:t>)</w:t>
            </w:r>
          </w:p>
        </w:tc>
        <w:tc>
          <w:tcPr>
            <w:tcW w:w="212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D572AE" w:rsidRDefault="00D572AE" w:rsidP="00D808C2">
            <w:pPr>
              <w:tabs>
                <w:tab w:val="center" w:pos="4677"/>
                <w:tab w:val="right" w:pos="9355"/>
              </w:tabs>
              <w:spacing w:line="240" w:lineRule="atLeast"/>
              <w:ind w:left="641" w:hanging="284"/>
              <w:jc w:val="both"/>
            </w:pPr>
          </w:p>
        </w:tc>
      </w:tr>
    </w:tbl>
    <w:p w:rsidR="00D572AE" w:rsidRDefault="00D572AE" w:rsidP="00D808C2">
      <w:pPr>
        <w:suppressAutoHyphens/>
        <w:spacing w:line="240" w:lineRule="atLeast"/>
        <w:ind w:firstLine="709"/>
        <w:rPr>
          <w:szCs w:val="28"/>
        </w:rPr>
      </w:pPr>
    </w:p>
    <w:p w:rsidR="00EF3B86" w:rsidRDefault="00EF3B86" w:rsidP="00D808C2">
      <w:pPr>
        <w:spacing w:line="240" w:lineRule="atLeast"/>
        <w:rPr>
          <w:rFonts w:ascii="Cambria" w:hAnsi="Cambria"/>
          <w:b/>
          <w:bCs/>
          <w:kern w:val="32"/>
          <w:sz w:val="32"/>
          <w:szCs w:val="32"/>
        </w:rPr>
      </w:pPr>
    </w:p>
    <w:p w:rsidR="00EF3B86" w:rsidRPr="00EF3B86" w:rsidRDefault="00EF3B86" w:rsidP="00D808C2">
      <w:pPr>
        <w:spacing w:line="240" w:lineRule="atLeast"/>
        <w:jc w:val="both"/>
        <w:rPr>
          <w:b/>
          <w:sz w:val="28"/>
          <w:szCs w:val="28"/>
        </w:rPr>
        <w:sectPr w:rsidR="00EF3B86" w:rsidRPr="00EF3B86" w:rsidSect="00934DF4"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934DF4" w:rsidRPr="00914953" w:rsidRDefault="008B3DA9" w:rsidP="00D808C2">
      <w:pPr>
        <w:pStyle w:val="1"/>
        <w:suppressAutoHyphens/>
        <w:spacing w:line="240" w:lineRule="atLeast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Календарно-тематическое планирование </w:t>
      </w:r>
      <w:r w:rsidR="00934DF4" w:rsidRPr="00914953">
        <w:rPr>
          <w:rFonts w:ascii="Times New Roman" w:hAnsi="Times New Roman"/>
          <w:sz w:val="28"/>
        </w:rPr>
        <w:t xml:space="preserve"> и основные виды деятельности учащихся</w:t>
      </w: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678"/>
        <w:gridCol w:w="992"/>
        <w:gridCol w:w="1134"/>
        <w:gridCol w:w="851"/>
        <w:gridCol w:w="992"/>
        <w:gridCol w:w="2977"/>
        <w:gridCol w:w="1417"/>
        <w:gridCol w:w="1985"/>
      </w:tblGrid>
      <w:tr w:rsidR="00620312" w:rsidRPr="00DC79BF" w:rsidTr="00631DD2">
        <w:trPr>
          <w:trHeight w:val="751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 xml:space="preserve">№ </w:t>
            </w:r>
            <w:proofErr w:type="gramStart"/>
            <w:r w:rsidRPr="00914953">
              <w:rPr>
                <w:b/>
                <w:i/>
                <w:sz w:val="20"/>
              </w:rPr>
              <w:t>п</w:t>
            </w:r>
            <w:proofErr w:type="gramEnd"/>
            <w:r w:rsidRPr="00914953">
              <w:rPr>
                <w:b/>
                <w:i/>
                <w:sz w:val="20"/>
              </w:rPr>
              <w:t>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Наименование раздела</w:t>
            </w:r>
          </w:p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  <w:r w:rsidRPr="00914953">
              <w:rPr>
                <w:b/>
                <w:i/>
                <w:sz w:val="20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312" w:rsidRPr="00914953" w:rsidRDefault="00620312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Кол-во часов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0312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Дата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подготовка к итоговой аттестации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sz w:val="20"/>
              </w:rPr>
            </w:pPr>
            <w:r w:rsidRPr="00914953">
              <w:rPr>
                <w:b/>
                <w:sz w:val="20"/>
              </w:rPr>
              <w:t xml:space="preserve">Вид контроля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312" w:rsidRPr="00934DF4" w:rsidRDefault="00620312" w:rsidP="00D808C2">
            <w:pPr>
              <w:spacing w:line="240" w:lineRule="atLeast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Примечание</w:t>
            </w:r>
          </w:p>
          <w:p w:rsidR="00620312" w:rsidRPr="00914953" w:rsidRDefault="00620312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</w:p>
        </w:tc>
      </w:tr>
      <w:tr w:rsidR="00A03F9F" w:rsidRPr="00DC79BF" w:rsidTr="00F65DB7">
        <w:trPr>
          <w:trHeight w:val="594"/>
          <w:tblHeader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03F9F" w:rsidRPr="00914953" w:rsidRDefault="00A03F9F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F9F" w:rsidRDefault="00A03F9F" w:rsidP="00D808C2">
            <w:pPr>
              <w:suppressAutoHyphens/>
              <w:spacing w:line="240" w:lineRule="atLeast"/>
              <w:jc w:val="center"/>
              <w:rPr>
                <w:b/>
                <w:i/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F9F" w:rsidRDefault="00A03F9F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03F9F" w:rsidRDefault="00A03F9F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по плану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3F9F" w:rsidRDefault="00A03F9F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по факту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F9F" w:rsidRDefault="00A03F9F" w:rsidP="00D808C2">
            <w:pPr>
              <w:suppressAutoHyphens/>
              <w:spacing w:line="240" w:lineRule="atLeast"/>
              <w:rPr>
                <w:b/>
                <w:i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F9F" w:rsidRPr="00914953" w:rsidRDefault="00A03F9F" w:rsidP="00D808C2">
            <w:pPr>
              <w:suppressAutoHyphens/>
              <w:spacing w:line="240" w:lineRule="atLeast"/>
              <w:jc w:val="center"/>
              <w:rPr>
                <w:b/>
                <w:sz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F9F" w:rsidRPr="00934DF4" w:rsidRDefault="00A03F9F" w:rsidP="00D808C2">
            <w:pPr>
              <w:snapToGrid w:val="0"/>
              <w:spacing w:line="240" w:lineRule="atLeast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CF1081" w:rsidRPr="00A351C1" w:rsidTr="007E4727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81" w:rsidRPr="00A351C1" w:rsidRDefault="00CF1081" w:rsidP="00D808C2">
            <w:pPr>
              <w:suppressAutoHyphens/>
              <w:spacing w:line="240" w:lineRule="atLeast"/>
              <w:rPr>
                <w:b/>
              </w:rPr>
            </w:pPr>
            <w:r w:rsidRPr="00A351C1">
              <w:rPr>
                <w:b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081" w:rsidRPr="00CE0C11" w:rsidRDefault="00CF1081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Техника безопасности. Организация раб</w:t>
            </w:r>
            <w:r w:rsidRPr="00CE0C11">
              <w:rPr>
                <w:color w:val="000000"/>
              </w:rPr>
              <w:t>о</w:t>
            </w:r>
            <w:r w:rsidRPr="00CE0C11">
              <w:rPr>
                <w:color w:val="000000"/>
              </w:rPr>
              <w:t>чего места.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81" w:rsidRPr="00A351C1" w:rsidRDefault="00CF1081" w:rsidP="00D808C2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81" w:rsidRPr="00A351C1" w:rsidRDefault="00CF1081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CF1081" w:rsidRPr="00A351C1" w:rsidRDefault="00CF1081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F1081" w:rsidRPr="00A351C1" w:rsidRDefault="00CF1081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81" w:rsidRDefault="00CF1081" w:rsidP="00F65D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КИМ</w:t>
            </w:r>
          </w:p>
          <w:p w:rsidR="00CF1081" w:rsidRDefault="00CF1081" w:rsidP="00F65D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,А2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81" w:rsidRPr="008E584D" w:rsidRDefault="00CF1081" w:rsidP="008E584D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081" w:rsidRDefault="00CF1081"/>
        </w:tc>
      </w:tr>
      <w:tr w:rsidR="00BD0498" w:rsidRPr="00A351C1" w:rsidTr="00D61189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FF"/>
              </w:rPr>
            </w:pPr>
            <w:r w:rsidRPr="00CE0C11">
              <w:t>Информатика и информация. Информац</w:t>
            </w:r>
            <w:r w:rsidRPr="00CE0C11">
              <w:t>и</w:t>
            </w:r>
            <w:r w:rsidRPr="00CE0C11">
              <w:t>онные процессы.</w:t>
            </w:r>
            <w:r w:rsidRPr="00CE0C11">
              <w:rPr>
                <w:color w:val="000000"/>
              </w:rPr>
              <w:t xml:space="preserve"> Измерение информации.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Default="00BD0498" w:rsidP="00F65D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КИМ</w:t>
            </w:r>
          </w:p>
          <w:p w:rsidR="00BD0498" w:rsidRDefault="00BD0498" w:rsidP="00F65D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А3,А</w:t>
            </w:r>
            <w:proofErr w:type="gramStart"/>
            <w:r>
              <w:rPr>
                <w:sz w:val="22"/>
                <w:szCs w:val="22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8E584D" w:rsidRDefault="00BD0498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 xml:space="preserve">§ 1. § 2. § 3. </w:t>
            </w:r>
          </w:p>
        </w:tc>
      </w:tr>
      <w:tr w:rsidR="00BD0498" w:rsidRPr="00A351C1" w:rsidTr="00D61189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Структура информации (простые структ</w:t>
            </w:r>
            <w:r w:rsidRPr="00CE0C11">
              <w:rPr>
                <w:color w:val="000000"/>
              </w:rPr>
              <w:t>у</w:t>
            </w:r>
            <w:r w:rsidRPr="00CE0C11">
              <w:rPr>
                <w:color w:val="000000"/>
              </w:rPr>
              <w:t xml:space="preserve">ры). Деревья. Графы. </w:t>
            </w:r>
            <w:r w:rsidRPr="00CE0C11">
              <w:t>Практическая работа №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Default="00BD0498" w:rsidP="00F65D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8E584D" w:rsidRDefault="00BD0498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 xml:space="preserve">§ 4. </w:t>
            </w:r>
          </w:p>
        </w:tc>
      </w:tr>
      <w:tr w:rsidR="00BD0498" w:rsidRPr="00A351C1" w:rsidTr="00D61189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FF"/>
              </w:rPr>
            </w:pPr>
            <w:r w:rsidRPr="00CE0C11">
              <w:t>Кодирование и декодирование.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Default="00BD0498" w:rsidP="00F65DB7">
            <w:pPr>
              <w:jc w:val="center"/>
            </w:pPr>
            <w:r>
              <w:t>КИМ</w:t>
            </w:r>
          </w:p>
          <w:p w:rsidR="00BD0498" w:rsidRDefault="00BD0498" w:rsidP="00F65DB7">
            <w:pPr>
              <w:jc w:val="center"/>
            </w:pPr>
            <w:r>
              <w:t>А5,В</w:t>
            </w:r>
            <w:proofErr w:type="gramStart"/>
            <w:r>
              <w:t>1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912423" w:rsidRDefault="00BD0498" w:rsidP="00E046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 xml:space="preserve">§ 5. § 6. </w:t>
            </w: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Дискретность. Алфавитный подход к оценке количества информации.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Default="00BD0498" w:rsidP="00F65DB7">
            <w:pPr>
              <w:jc w:val="center"/>
            </w:pPr>
            <w:r>
              <w:t>КИМ</w:t>
            </w:r>
          </w:p>
          <w:p w:rsidR="00BD0498" w:rsidRDefault="00BD0498" w:rsidP="00F65DB7">
            <w:pPr>
              <w:jc w:val="center"/>
              <w:rPr>
                <w:b/>
              </w:rPr>
            </w:pPr>
            <w:r>
              <w:t>А</w:t>
            </w:r>
            <w:proofErr w:type="gramStart"/>
            <w:r>
              <w:t>6</w:t>
            </w:r>
            <w:proofErr w:type="gramEnd"/>
            <w:r>
              <w:t>, А7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8E584D" w:rsidRDefault="00BD0498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 xml:space="preserve">§ 7. § 8. </w:t>
            </w: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Системы счисления. Позиционные сист</w:t>
            </w:r>
            <w:r w:rsidRPr="00CE0C11">
              <w:rPr>
                <w:color w:val="000000"/>
              </w:rPr>
              <w:t>е</w:t>
            </w:r>
            <w:r w:rsidRPr="00CE0C11">
              <w:rPr>
                <w:color w:val="000000"/>
              </w:rPr>
              <w:t>мы счисления. Двоичная система счисл</w:t>
            </w:r>
            <w:r w:rsidRPr="00CE0C11">
              <w:rPr>
                <w:color w:val="000000"/>
              </w:rPr>
              <w:t>е</w:t>
            </w:r>
            <w:r w:rsidRPr="00CE0C11">
              <w:rPr>
                <w:color w:val="000000"/>
              </w:rPr>
              <w:t>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Default="00BD0498" w:rsidP="00F65DB7">
            <w:pPr>
              <w:jc w:val="center"/>
            </w:pPr>
            <w:r>
              <w:t>КИМ</w:t>
            </w:r>
          </w:p>
          <w:p w:rsidR="00BD0498" w:rsidRDefault="00BD0498" w:rsidP="00F65DB7">
            <w:pPr>
              <w:jc w:val="center"/>
              <w:rPr>
                <w:b/>
              </w:rPr>
            </w:pPr>
            <w:r>
              <w:t>А8, А</w:t>
            </w:r>
            <w:proofErr w:type="gramStart"/>
            <w:r>
              <w:t>9</w:t>
            </w:r>
            <w:proofErr w:type="gramEnd"/>
            <w:r>
              <w:t>,А10,В2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8E584D" w:rsidRDefault="00BD0498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 xml:space="preserve">§ 9. § 10. § 11. </w:t>
            </w: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Восьмеричная система счисления. Шес</w:t>
            </w:r>
            <w:r w:rsidRPr="00CE0C11">
              <w:rPr>
                <w:color w:val="000000"/>
              </w:rPr>
              <w:t>т</w:t>
            </w:r>
            <w:r w:rsidRPr="00CE0C11">
              <w:rPr>
                <w:color w:val="000000"/>
              </w:rPr>
              <w:t>надцатеричная система счисления.</w:t>
            </w:r>
            <w:r>
              <w:rPr>
                <w:color w:val="000000"/>
              </w:rPr>
              <w:t xml:space="preserve"> Ко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трольная работа № 1 по теме «Системы счисления»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Default="00BD0498" w:rsidP="00F65DB7">
            <w:pPr>
              <w:jc w:val="center"/>
            </w:pPr>
            <w:r>
              <w:t>КИМ</w:t>
            </w:r>
          </w:p>
          <w:p w:rsidR="00BD0498" w:rsidRDefault="00BD0498" w:rsidP="00F65DB7">
            <w:pPr>
              <w:jc w:val="center"/>
              <w:rPr>
                <w:b/>
              </w:rPr>
            </w:pPr>
            <w:r>
              <w:t>А11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8E584D" w:rsidRDefault="00BD0498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 xml:space="preserve">§ 12. § 13. </w:t>
            </w: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Кодирование символов.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Default="00BD0498" w:rsidP="00F65DB7">
            <w:pPr>
              <w:jc w:val="center"/>
            </w:pPr>
            <w:r>
              <w:t>КИМ</w:t>
            </w:r>
          </w:p>
          <w:p w:rsidR="00BD0498" w:rsidRDefault="00BD0498" w:rsidP="00F65DB7">
            <w:pPr>
              <w:jc w:val="center"/>
            </w:pPr>
            <w:r>
              <w:t>А12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8E584D" w:rsidRDefault="00BD0498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 xml:space="preserve">§ 15. </w:t>
            </w: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Кодирование графической информации. Кодирование звуковой информации. К</w:t>
            </w:r>
            <w:r w:rsidRPr="00CE0C11">
              <w:rPr>
                <w:color w:val="000000"/>
              </w:rPr>
              <w:t>о</w:t>
            </w:r>
            <w:r w:rsidRPr="00CE0C11">
              <w:rPr>
                <w:color w:val="000000"/>
              </w:rPr>
              <w:t>дирование видеоинформации.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Default="00BD0498" w:rsidP="00F65DB7">
            <w:pPr>
              <w:jc w:val="center"/>
            </w:pPr>
            <w:r>
              <w:t>КИМ</w:t>
            </w:r>
          </w:p>
          <w:p w:rsidR="00BD0498" w:rsidRDefault="00BD0498" w:rsidP="00F65DB7">
            <w:pPr>
              <w:jc w:val="center"/>
            </w:pPr>
            <w:r>
              <w:t>А13,А14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8E584D" w:rsidRDefault="00BD0498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 xml:space="preserve">§ 16. § 17. </w:t>
            </w: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Логика и компьютер. Логические опер</w:t>
            </w:r>
            <w:r w:rsidRPr="00CE0C11">
              <w:rPr>
                <w:color w:val="000000"/>
              </w:rPr>
              <w:t>а</w:t>
            </w:r>
            <w:r w:rsidRPr="00CE0C11">
              <w:rPr>
                <w:color w:val="000000"/>
              </w:rPr>
              <w:t>ции. Диаграммы Эйлера-Венна.</w:t>
            </w:r>
            <w:r>
              <w:rPr>
                <w:color w:val="000000"/>
              </w:rPr>
              <w:t xml:space="preserve"> </w:t>
            </w:r>
            <w:r w:rsidRPr="00CE0C11">
              <w:t>Практич</w:t>
            </w:r>
            <w:r w:rsidRPr="00CE0C11">
              <w:t>е</w:t>
            </w:r>
            <w:r>
              <w:t>ская работа № 2.</w:t>
            </w:r>
            <w:r w:rsidRPr="00CE0C11">
              <w:t xml:space="preserve"> Практическая работа № </w:t>
            </w:r>
            <w:r>
              <w:t>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F65DB7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8E584D" w:rsidRDefault="00BD0498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 xml:space="preserve">§ 18. § 19. § 20. </w:t>
            </w: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lastRenderedPageBreak/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CD3ED7">
            <w:pPr>
              <w:rPr>
                <w:color w:val="000000"/>
              </w:rPr>
            </w:pPr>
            <w:r w:rsidRPr="00CE0C11">
              <w:rPr>
                <w:color w:val="000000"/>
              </w:rPr>
              <w:t>Упрощение логических выражений.</w:t>
            </w:r>
            <w:r>
              <w:rPr>
                <w:color w:val="000000"/>
              </w:rPr>
              <w:t xml:space="preserve"> Ко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трольная работа № 2 по теме «Кодиров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ние информации. Логические выражения»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Default="00BD0498" w:rsidP="00F65DB7">
            <w:pPr>
              <w:jc w:val="center"/>
            </w:pPr>
            <w:r>
              <w:t>КИМ</w:t>
            </w:r>
          </w:p>
          <w:p w:rsidR="00BD0498" w:rsidRDefault="00BD0498" w:rsidP="00F65DB7">
            <w:pPr>
              <w:jc w:val="center"/>
            </w:pPr>
            <w:r>
              <w:t>А19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498" w:rsidRPr="008E584D" w:rsidRDefault="00BD0498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 xml:space="preserve">§ 21. </w:t>
            </w: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Принципы устройства компьютеров.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Default="00BD0498" w:rsidP="00F65DB7">
            <w:pPr>
              <w:jc w:val="center"/>
            </w:pPr>
            <w:r>
              <w:t>КИМ</w:t>
            </w:r>
          </w:p>
          <w:p w:rsidR="00BD0498" w:rsidRDefault="00BD0498" w:rsidP="00F65DB7">
            <w:pPr>
              <w:jc w:val="center"/>
            </w:pPr>
            <w:r>
              <w:t>А20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498" w:rsidRPr="008E584D" w:rsidRDefault="00BD0498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>§ 32. § 33.</w:t>
            </w:r>
            <w:r w:rsidRPr="00094E9E">
              <w:rPr>
                <w:kern w:val="32"/>
                <w:sz w:val="22"/>
                <w:szCs w:val="22"/>
              </w:rPr>
              <w:t>.</w:t>
            </w: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Процессор. Память. Устройства ввода и вывода.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Default="00BD0498" w:rsidP="00F65DB7">
            <w:pPr>
              <w:jc w:val="center"/>
            </w:pPr>
            <w:r>
              <w:t>КИМ</w:t>
            </w:r>
          </w:p>
          <w:p w:rsidR="00BD0498" w:rsidRDefault="00BD0498" w:rsidP="00F65DB7">
            <w:pPr>
              <w:jc w:val="center"/>
            </w:pPr>
            <w:r>
              <w:t>А16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498" w:rsidRPr="008E584D" w:rsidRDefault="00BD0498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 xml:space="preserve">§ 34. § 35. § 36. </w:t>
            </w: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Программное обеспечение. Правовая охрана программ и данных.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Default="00BD0498" w:rsidP="00F65DB7">
            <w:pPr>
              <w:jc w:val="center"/>
            </w:pPr>
            <w:r>
              <w:t>КИМ</w:t>
            </w:r>
          </w:p>
          <w:p w:rsidR="00BD0498" w:rsidRDefault="00BD0498" w:rsidP="00F65DB7">
            <w:pPr>
              <w:jc w:val="center"/>
              <w:rPr>
                <w:b/>
              </w:rPr>
            </w:pPr>
            <w:r>
              <w:t>А15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498" w:rsidRPr="008E584D" w:rsidRDefault="00BD0498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 xml:space="preserve">§ 38. § 39. § 43. </w:t>
            </w: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Системное программное обеспечение. С</w:t>
            </w:r>
            <w:r w:rsidRPr="00CE0C11">
              <w:rPr>
                <w:color w:val="000000"/>
              </w:rPr>
              <w:t>и</w:t>
            </w:r>
            <w:r w:rsidRPr="00CE0C11">
              <w:rPr>
                <w:color w:val="000000"/>
              </w:rPr>
              <w:t>стемы программирования.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Default="00BD0498" w:rsidP="00F65DB7">
            <w:pPr>
              <w:jc w:val="center"/>
            </w:pPr>
            <w:r>
              <w:t>КИМ</w:t>
            </w:r>
          </w:p>
          <w:p w:rsidR="00BD0498" w:rsidRDefault="00BD0498" w:rsidP="00F65DB7">
            <w:pPr>
              <w:jc w:val="center"/>
              <w:rPr>
                <w:b/>
              </w:rPr>
            </w:pPr>
            <w:r>
              <w:t>А17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8E584D" w:rsidRDefault="00BD0498" w:rsidP="0077319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 xml:space="preserve">§ 40. § 41. </w:t>
            </w: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Компьютерные сети. Основные понятия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Default="00BD0498" w:rsidP="00F65DB7">
            <w:pPr>
              <w:jc w:val="center"/>
            </w:pPr>
            <w:r>
              <w:t>КИМ</w:t>
            </w:r>
          </w:p>
          <w:p w:rsidR="00BD0498" w:rsidRDefault="00BD0498" w:rsidP="00F65DB7">
            <w:pPr>
              <w:jc w:val="center"/>
              <w:rPr>
                <w:b/>
              </w:rPr>
            </w:pPr>
            <w:r>
              <w:t>А18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8E584D" w:rsidRDefault="00BD0498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 xml:space="preserve">§ 44. § 45. § 46. </w:t>
            </w:r>
          </w:p>
        </w:tc>
      </w:tr>
      <w:tr w:rsidR="00BD0498" w:rsidRPr="00A351C1" w:rsidTr="00D61189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Сеть Интернет.</w:t>
            </w:r>
          </w:p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Адреса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Default="00BD0498" w:rsidP="00F65DB7">
            <w:pPr>
              <w:jc w:val="center"/>
            </w:pPr>
            <w:r>
              <w:t>КИМ</w:t>
            </w:r>
          </w:p>
          <w:p w:rsidR="00BD0498" w:rsidRDefault="00BD0498" w:rsidP="00F65DB7">
            <w:pPr>
              <w:jc w:val="center"/>
              <w:rPr>
                <w:b/>
              </w:rPr>
            </w:pPr>
            <w:r>
              <w:t>В3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912423" w:rsidRDefault="00BD0498" w:rsidP="00E046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 xml:space="preserve">§ 47. § 48. </w:t>
            </w: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Службы Интернета.</w:t>
            </w:r>
            <w:r>
              <w:rPr>
                <w:color w:val="000000"/>
              </w:rPr>
              <w:t xml:space="preserve"> Контрольная работа № 3 по теме «Устройство компьютера. Компьютерные сети»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F65DB7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8E584D" w:rsidRDefault="00BD0498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>§ 49</w:t>
            </w:r>
            <w:r w:rsidRPr="00094E9E">
              <w:rPr>
                <w:bCs/>
                <w:sz w:val="22"/>
                <w:szCs w:val="22"/>
              </w:rPr>
              <w:t xml:space="preserve">. </w:t>
            </w:r>
            <w:r w:rsidRPr="00094E9E">
              <w:rPr>
                <w:b/>
                <w:bCs/>
                <w:sz w:val="22"/>
                <w:szCs w:val="22"/>
              </w:rPr>
              <w:t xml:space="preserve">§ 50. § 51. § 52. § 53. </w:t>
            </w: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Простейшие программы. Вычисления. Стандартные функции.</w:t>
            </w:r>
            <w:r>
              <w:rPr>
                <w:color w:val="000000"/>
              </w:rPr>
              <w:t xml:space="preserve"> </w:t>
            </w:r>
            <w:r w:rsidRPr="00CE0C11">
              <w:t>Практическая р</w:t>
            </w:r>
            <w:r w:rsidRPr="00CE0C11">
              <w:t>а</w:t>
            </w:r>
            <w:r w:rsidRPr="00CE0C11">
              <w:t xml:space="preserve">бота № </w:t>
            </w: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Default="00BD0498" w:rsidP="00F65DB7">
            <w:pPr>
              <w:jc w:val="center"/>
            </w:pPr>
            <w:r>
              <w:t>КИМ</w:t>
            </w:r>
          </w:p>
          <w:p w:rsidR="00BD0498" w:rsidRDefault="00BD0498" w:rsidP="00F65DB7">
            <w:pPr>
              <w:jc w:val="center"/>
            </w:pPr>
            <w:r>
              <w:t>В</w:t>
            </w:r>
            <w:proofErr w:type="gramStart"/>
            <w:r>
              <w:t>4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498" w:rsidRPr="008E584D" w:rsidRDefault="00BD0498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 xml:space="preserve">§ 54. § 55. § 56. </w:t>
            </w: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Условный оператор. Сложные условия.</w:t>
            </w:r>
            <w:r w:rsidRPr="00CE0C11">
              <w:t xml:space="preserve"> Практическая работа № </w:t>
            </w:r>
            <w:r>
              <w:t xml:space="preserve">5. </w:t>
            </w:r>
            <w:r w:rsidRPr="00CE0C11">
              <w:t xml:space="preserve">Практическая работа № </w:t>
            </w: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Default="00BD0498" w:rsidP="00F65DB7">
            <w:pPr>
              <w:jc w:val="center"/>
            </w:pPr>
            <w:r>
              <w:t>КИМ</w:t>
            </w:r>
          </w:p>
          <w:p w:rsidR="00BD0498" w:rsidRDefault="00BD0498" w:rsidP="00F65DB7">
            <w:pPr>
              <w:jc w:val="center"/>
            </w:pPr>
            <w:r>
              <w:t>В5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498" w:rsidRPr="008E584D" w:rsidRDefault="00BD0498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 xml:space="preserve">§ 57. </w:t>
            </w: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Цикл с условием.</w:t>
            </w:r>
            <w:r w:rsidRPr="00CE0C11">
              <w:t xml:space="preserve"> Практическая работа № </w:t>
            </w: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Default="00BD0498" w:rsidP="00F65DB7">
            <w:pPr>
              <w:jc w:val="center"/>
            </w:pPr>
            <w:r>
              <w:t>КИМ</w:t>
            </w:r>
          </w:p>
          <w:p w:rsidR="00BD0498" w:rsidRDefault="00BD0498" w:rsidP="00F65DB7">
            <w:pPr>
              <w:jc w:val="center"/>
              <w:rPr>
                <w:b/>
              </w:rPr>
            </w:pPr>
            <w:r>
              <w:t>В</w:t>
            </w:r>
            <w:proofErr w:type="gramStart"/>
            <w:r>
              <w:t>6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498" w:rsidRPr="008E584D" w:rsidRDefault="00BD0498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 xml:space="preserve">§ 58. </w:t>
            </w: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Цикл с переменной.</w:t>
            </w:r>
            <w:r>
              <w:rPr>
                <w:color w:val="000000"/>
              </w:rPr>
              <w:t xml:space="preserve"> </w:t>
            </w:r>
            <w:r w:rsidRPr="00CE0C11">
              <w:t xml:space="preserve">Практическая работа № </w:t>
            </w:r>
            <w: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Default="00BD0498" w:rsidP="00F65DB7">
            <w:pPr>
              <w:jc w:val="center"/>
            </w:pPr>
            <w:r>
              <w:t>КИМ</w:t>
            </w:r>
          </w:p>
          <w:p w:rsidR="00BD0498" w:rsidRDefault="00BD0498" w:rsidP="00F65DB7">
            <w:pPr>
              <w:jc w:val="center"/>
              <w:rPr>
                <w:b/>
              </w:rPr>
            </w:pPr>
            <w:r>
              <w:t>В</w:t>
            </w:r>
            <w:proofErr w:type="gramStart"/>
            <w:r>
              <w:t>7</w:t>
            </w:r>
            <w:proofErr w:type="gramEnd"/>
            <w:r>
              <w:t>, В8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498" w:rsidRPr="008E584D" w:rsidRDefault="00BD0498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 xml:space="preserve">§ 58. </w:t>
            </w: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lastRenderedPageBreak/>
              <w:t>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Процедуры и функции.</w:t>
            </w:r>
            <w:r>
              <w:rPr>
                <w:color w:val="000000"/>
              </w:rPr>
              <w:t xml:space="preserve"> </w:t>
            </w:r>
            <w:r w:rsidRPr="00CE0C11">
              <w:t>Практическая р</w:t>
            </w:r>
            <w:r w:rsidRPr="00CE0C11">
              <w:t>а</w:t>
            </w:r>
            <w:r w:rsidRPr="00CE0C11">
              <w:t xml:space="preserve">бота № </w:t>
            </w:r>
            <w:r>
              <w:t xml:space="preserve">9. </w:t>
            </w:r>
            <w:r w:rsidRPr="00CE0C11">
              <w:t xml:space="preserve">Практическая работа № </w:t>
            </w:r>
            <w:r>
              <w:t>10.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Default="00BD0498" w:rsidP="00F65DB7">
            <w:pPr>
              <w:jc w:val="center"/>
            </w:pPr>
            <w:r>
              <w:t>КИМ</w:t>
            </w:r>
          </w:p>
          <w:p w:rsidR="00BD0498" w:rsidRDefault="00BD0498" w:rsidP="00F65DB7">
            <w:pPr>
              <w:jc w:val="center"/>
            </w:pPr>
            <w:r>
              <w:t>С</w:t>
            </w:r>
            <w:proofErr w:type="gramStart"/>
            <w:r>
              <w:t>1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498" w:rsidRPr="008E584D" w:rsidRDefault="00BD0498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 xml:space="preserve">§ 59. § 60. </w:t>
            </w: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Массивы. Перебор элементов массива.</w:t>
            </w:r>
            <w:r w:rsidRPr="00CE0C11">
              <w:t xml:space="preserve"> Практическая работа № </w:t>
            </w:r>
            <w: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Default="00BD0498" w:rsidP="00F65DB7">
            <w:pPr>
              <w:jc w:val="center"/>
            </w:pPr>
            <w:r>
              <w:t>КИМ</w:t>
            </w:r>
          </w:p>
          <w:p w:rsidR="00BD0498" w:rsidRDefault="00BD0498" w:rsidP="00F65DB7">
            <w:pPr>
              <w:jc w:val="center"/>
            </w:pPr>
            <w:r>
              <w:t>С</w:t>
            </w:r>
            <w:proofErr w:type="gramStart"/>
            <w:r>
              <w:t>1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498" w:rsidRPr="008E584D" w:rsidRDefault="00BD0498" w:rsidP="0077319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 xml:space="preserve">§ 62. </w:t>
            </w: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Линейный поиск в массиве. Отбор элеме</w:t>
            </w:r>
            <w:r w:rsidRPr="00CE0C11">
              <w:rPr>
                <w:color w:val="000000"/>
              </w:rPr>
              <w:t>н</w:t>
            </w:r>
            <w:r w:rsidRPr="00CE0C11">
              <w:rPr>
                <w:color w:val="000000"/>
              </w:rPr>
              <w:t>тов массива по условию.</w:t>
            </w:r>
            <w:r>
              <w:rPr>
                <w:color w:val="000000"/>
              </w:rPr>
              <w:t xml:space="preserve"> </w:t>
            </w:r>
            <w:r w:rsidRPr="00CE0C11">
              <w:t>Практическая р</w:t>
            </w:r>
            <w:r w:rsidRPr="00CE0C11">
              <w:t>а</w:t>
            </w:r>
            <w:r w:rsidRPr="00CE0C11">
              <w:t xml:space="preserve">бота № </w:t>
            </w:r>
            <w:r>
              <w:t xml:space="preserve">12. </w:t>
            </w:r>
            <w:r w:rsidRPr="00CE0C11">
              <w:t xml:space="preserve">Практическая работа № </w:t>
            </w:r>
            <w:r>
              <w:t>13.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Default="00BD0498" w:rsidP="00F65DB7">
            <w:pPr>
              <w:jc w:val="center"/>
            </w:pPr>
            <w:r>
              <w:t>КИМ</w:t>
            </w:r>
          </w:p>
          <w:p w:rsidR="00BD0498" w:rsidRDefault="00BD0498" w:rsidP="00F65DB7">
            <w:pPr>
              <w:jc w:val="center"/>
            </w:pPr>
            <w:r>
              <w:t>С</w:t>
            </w:r>
            <w:proofErr w:type="gramStart"/>
            <w:r>
              <w:t>2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498" w:rsidRPr="008E584D" w:rsidRDefault="00BD0498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 xml:space="preserve">§ 63. </w:t>
            </w: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Сортировка массивов.</w:t>
            </w:r>
            <w:r w:rsidRPr="00CE0C11">
              <w:t xml:space="preserve"> Практическая раб</w:t>
            </w:r>
            <w:r w:rsidRPr="00CE0C11">
              <w:t>о</w:t>
            </w:r>
            <w:r w:rsidRPr="00CE0C11">
              <w:t xml:space="preserve">та № </w:t>
            </w:r>
            <w: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Default="00BD0498" w:rsidP="00F65DB7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498" w:rsidRPr="008E584D" w:rsidRDefault="00BD0498" w:rsidP="0072278E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 xml:space="preserve">§ 64. </w:t>
            </w: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Символьные строки.</w:t>
            </w:r>
            <w:r w:rsidRPr="00CE0C11">
              <w:t xml:space="preserve"> Практическая работа № </w:t>
            </w:r>
            <w: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Default="00BD0498" w:rsidP="00F65DB7">
            <w:pPr>
              <w:jc w:val="center"/>
            </w:pPr>
            <w:r>
              <w:t>КИМ</w:t>
            </w:r>
          </w:p>
          <w:p w:rsidR="00BD0498" w:rsidRDefault="00BD0498" w:rsidP="00F65DB7">
            <w:pPr>
              <w:jc w:val="center"/>
            </w:pPr>
            <w:r>
              <w:t>С</w:t>
            </w:r>
            <w:proofErr w:type="gramStart"/>
            <w:r>
              <w:t>2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498" w:rsidRPr="008E584D" w:rsidRDefault="00BD0498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 xml:space="preserve">§ 66. </w:t>
            </w: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Функции для работы с символьными стр</w:t>
            </w:r>
            <w:r w:rsidRPr="00CE0C11">
              <w:rPr>
                <w:color w:val="000000"/>
              </w:rPr>
              <w:t>о</w:t>
            </w:r>
            <w:r w:rsidRPr="00CE0C11">
              <w:rPr>
                <w:color w:val="000000"/>
              </w:rPr>
              <w:t>ками.</w:t>
            </w:r>
            <w:r w:rsidRPr="00CE0C11">
              <w:t xml:space="preserve"> Практическая работа № </w:t>
            </w:r>
            <w: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Default="00BD0498" w:rsidP="00F65DB7">
            <w:pPr>
              <w:jc w:val="center"/>
            </w:pPr>
            <w:r>
              <w:t>КИМ</w:t>
            </w:r>
          </w:p>
          <w:p w:rsidR="00BD0498" w:rsidRDefault="00BD0498" w:rsidP="00F65DB7">
            <w:pPr>
              <w:jc w:val="center"/>
            </w:pPr>
            <w:r>
              <w:t>С</w:t>
            </w:r>
            <w:proofErr w:type="gramStart"/>
            <w:r>
              <w:t>2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498" w:rsidRPr="008E584D" w:rsidRDefault="00BD0498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 xml:space="preserve">§ 66. </w:t>
            </w: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>
              <w:rPr>
                <w:color w:val="000000"/>
              </w:rPr>
              <w:t>Контрольная работа № 4 по теме «Алг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ритмизация и программирование»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Default="00BD0498" w:rsidP="00F65DB7">
            <w:pPr>
              <w:jc w:val="center"/>
            </w:pPr>
            <w:r>
              <w:t>КИМ</w:t>
            </w:r>
          </w:p>
          <w:p w:rsidR="00BD0498" w:rsidRDefault="00BD0498" w:rsidP="00F65DB7">
            <w:pPr>
              <w:jc w:val="center"/>
            </w:pPr>
            <w:r>
              <w:t>С3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498" w:rsidRPr="008E584D" w:rsidRDefault="00BD0498" w:rsidP="001205C3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CD3ED7">
            <w:pPr>
              <w:rPr>
                <w:color w:val="000000"/>
              </w:rPr>
            </w:pPr>
            <w:r w:rsidRPr="00CE0C11">
              <w:rPr>
                <w:color w:val="000000"/>
              </w:rPr>
              <w:t>Решение уравнений в табличных проце</w:t>
            </w:r>
            <w:r w:rsidRPr="00CE0C11">
              <w:rPr>
                <w:color w:val="000000"/>
              </w:rPr>
              <w:t>с</w:t>
            </w:r>
            <w:r w:rsidRPr="00CE0C11">
              <w:rPr>
                <w:color w:val="000000"/>
              </w:rPr>
              <w:t>сорах.</w:t>
            </w:r>
            <w:r>
              <w:rPr>
                <w:color w:val="000000"/>
              </w:rPr>
              <w:t xml:space="preserve"> </w:t>
            </w:r>
            <w:r w:rsidRPr="00CE0C11">
              <w:t xml:space="preserve">Практическая работа № </w:t>
            </w:r>
            <w: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F65DB7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8E584D" w:rsidRDefault="00BD0498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§ 70</w:t>
            </w:r>
            <w:r w:rsidRPr="00094E9E">
              <w:rPr>
                <w:b/>
                <w:bCs/>
                <w:sz w:val="22"/>
                <w:szCs w:val="22"/>
              </w:rPr>
              <w:t xml:space="preserve">. </w:t>
            </w: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Статистические расчеты</w:t>
            </w:r>
            <w:r>
              <w:rPr>
                <w:color w:val="000000"/>
              </w:rPr>
              <w:t>.</w:t>
            </w:r>
            <w:r w:rsidRPr="00CE0C11">
              <w:rPr>
                <w:color w:val="000000"/>
              </w:rPr>
              <w:t xml:space="preserve"> Условные в</w:t>
            </w:r>
            <w:r w:rsidRPr="00CE0C11">
              <w:rPr>
                <w:color w:val="000000"/>
              </w:rPr>
              <w:t>ы</w:t>
            </w:r>
            <w:r w:rsidRPr="00CE0C11">
              <w:rPr>
                <w:color w:val="000000"/>
              </w:rPr>
              <w:t>числения.</w:t>
            </w:r>
            <w:r w:rsidRPr="00CE0C11">
              <w:t xml:space="preserve"> Практическая работа № </w:t>
            </w:r>
            <w:r>
              <w:t xml:space="preserve">18. </w:t>
            </w:r>
            <w:r w:rsidRPr="00CE0C11">
              <w:t xml:space="preserve">Практическая работа № </w:t>
            </w:r>
            <w: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F65DB7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8E584D" w:rsidRDefault="00BD0498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 xml:space="preserve">§ 73. </w:t>
            </w: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Вредоносные программы. Защита от вр</w:t>
            </w:r>
            <w:r w:rsidRPr="00CE0C11">
              <w:rPr>
                <w:color w:val="000000"/>
              </w:rPr>
              <w:t>е</w:t>
            </w:r>
            <w:r w:rsidRPr="00CE0C11">
              <w:rPr>
                <w:color w:val="000000"/>
              </w:rPr>
              <w:t>доносных программ.</w:t>
            </w:r>
            <w:r>
              <w:rPr>
                <w:color w:val="000000"/>
              </w:rPr>
              <w:t xml:space="preserve"> </w:t>
            </w:r>
            <w:r w:rsidRPr="00CE0C11">
              <w:t xml:space="preserve">Практическая работа № </w:t>
            </w:r>
            <w: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F65DB7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8E584D" w:rsidRDefault="00BD0498" w:rsidP="00E046F6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094E9E" w:rsidRDefault="00BD0498" w:rsidP="00BD0498">
            <w:pPr>
              <w:pStyle w:val="af6"/>
              <w:spacing w:after="0"/>
              <w:ind w:left="34" w:firstLine="0"/>
              <w:rPr>
                <w:b/>
                <w:bCs/>
                <w:sz w:val="22"/>
                <w:szCs w:val="22"/>
              </w:rPr>
            </w:pPr>
            <w:r w:rsidRPr="00094E9E">
              <w:rPr>
                <w:b/>
                <w:bCs/>
                <w:sz w:val="22"/>
                <w:szCs w:val="22"/>
              </w:rPr>
              <w:t xml:space="preserve">§ 75. § 76. </w:t>
            </w:r>
            <w:bookmarkStart w:id="2" w:name="_GoBack"/>
            <w:bookmarkEnd w:id="2"/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663B4C">
            <w:pPr>
              <w:rPr>
                <w:color w:val="000000"/>
              </w:rPr>
            </w:pPr>
            <w:r w:rsidRPr="00CE0C11">
              <w:rPr>
                <w:color w:val="000000"/>
              </w:rPr>
              <w:t>Повторение темы «Основы информатики»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F65DB7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912423" w:rsidRDefault="00BD0498" w:rsidP="00E046F6">
            <w:pPr>
              <w:suppressAutoHyphens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BD0498">
            <w:pPr>
              <w:pStyle w:val="af6"/>
              <w:spacing w:after="100" w:afterAutospacing="1"/>
              <w:ind w:left="34" w:firstLine="0"/>
            </w:pP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912423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 w:rsidP="002A0E70">
            <w:pPr>
              <w:rPr>
                <w:color w:val="000000"/>
              </w:rPr>
            </w:pPr>
            <w:r w:rsidRPr="00CE0C11">
              <w:rPr>
                <w:color w:val="000000"/>
              </w:rPr>
              <w:t>Повторение темы «Алгоритмизация и пр</w:t>
            </w:r>
            <w:r w:rsidRPr="00CE0C11">
              <w:rPr>
                <w:color w:val="000000"/>
              </w:rPr>
              <w:t>о</w:t>
            </w:r>
            <w:r w:rsidRPr="00CE0C11">
              <w:rPr>
                <w:color w:val="000000"/>
              </w:rPr>
              <w:t>граммирование»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 w:rsidRPr="00A351C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F65DB7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8E584D" w:rsidRDefault="00BD0498" w:rsidP="0077319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BD0498">
            <w:pPr>
              <w:pStyle w:val="af6"/>
              <w:spacing w:after="100" w:afterAutospacing="1"/>
              <w:ind w:left="34" w:firstLine="0"/>
            </w:pPr>
          </w:p>
        </w:tc>
      </w:tr>
      <w:tr w:rsidR="00BD0498" w:rsidRPr="00A351C1" w:rsidTr="00A03F9F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Default="00BD0498" w:rsidP="00D808C2">
            <w:pPr>
              <w:suppressAutoHyphens/>
              <w:spacing w:line="240" w:lineRule="atLeast"/>
              <w:rPr>
                <w:b/>
              </w:rPr>
            </w:pPr>
            <w:r>
              <w:rPr>
                <w:b/>
              </w:rPr>
              <w:lastRenderedPageBreak/>
              <w:t>35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498" w:rsidRPr="00CE0C11" w:rsidRDefault="00BD0498">
            <w:r w:rsidRPr="00CE0C11">
              <w:t>Резерв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E046F6">
            <w:pPr>
              <w:pStyle w:val="af6"/>
              <w:suppressAutoHyphens/>
              <w:spacing w:after="0"/>
              <w:ind w:left="0" w:firstLine="0"/>
              <w:jc w:val="left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f6"/>
              <w:suppressAutoHyphens/>
              <w:spacing w:after="0"/>
              <w:ind w:left="0" w:firstLine="0"/>
              <w:jc w:val="lef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pStyle w:val="a9"/>
              <w:shd w:val="clear" w:color="auto" w:fill="FFFFFF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D808C2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8E584D" w:rsidRDefault="00BD0498" w:rsidP="00773192">
            <w:pPr>
              <w:suppressAutoHyphens/>
              <w:spacing w:line="240" w:lineRule="atLeast"/>
              <w:jc w:val="center"/>
              <w:rPr>
                <w:sz w:val="22"/>
                <w:szCs w:val="22"/>
              </w:rPr>
            </w:pPr>
            <w:r w:rsidRPr="008E584D">
              <w:rPr>
                <w:sz w:val="22"/>
                <w:szCs w:val="22"/>
              </w:rPr>
              <w:t>текущий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98" w:rsidRPr="00A351C1" w:rsidRDefault="00BD0498" w:rsidP="00BD0498">
            <w:pPr>
              <w:pStyle w:val="af6"/>
              <w:spacing w:after="100" w:afterAutospacing="1"/>
              <w:ind w:left="34" w:firstLine="0"/>
            </w:pPr>
          </w:p>
        </w:tc>
      </w:tr>
    </w:tbl>
    <w:p w:rsidR="00934DF4" w:rsidRDefault="00934DF4" w:rsidP="00D808C2">
      <w:pPr>
        <w:suppressAutoHyphens/>
        <w:spacing w:line="240" w:lineRule="atLeast"/>
        <w:sectPr w:rsidR="00934DF4" w:rsidSect="00934DF4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442B31" w:rsidRDefault="00442B31" w:rsidP="00D808C2">
      <w:pPr>
        <w:pStyle w:val="a5"/>
        <w:suppressAutoHyphens/>
        <w:spacing w:before="360" w:after="120" w:line="240" w:lineRule="atLeast"/>
        <w:jc w:val="left"/>
      </w:pPr>
    </w:p>
    <w:sectPr w:rsidR="00442B31" w:rsidSect="00F55B8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DB7" w:rsidRDefault="00F65DB7">
      <w:r>
        <w:separator/>
      </w:r>
    </w:p>
  </w:endnote>
  <w:endnote w:type="continuationSeparator" w:id="0">
    <w:p w:rsidR="00F65DB7" w:rsidRDefault="00F65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DB7" w:rsidRDefault="00F65DB7">
      <w:r>
        <w:separator/>
      </w:r>
    </w:p>
  </w:footnote>
  <w:footnote w:type="continuationSeparator" w:id="0">
    <w:p w:rsidR="00F65DB7" w:rsidRDefault="00F65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11.5pt;height:11.5pt" o:bullet="t">
        <v:imagedata r:id="rId1" o:title="clip_image001"/>
      </v:shape>
    </w:pict>
  </w:numPicBullet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</w:rPr>
    </w:lvl>
  </w:abstractNum>
  <w:abstractNum w:abstractNumId="3">
    <w:nsid w:val="082C2379"/>
    <w:multiLevelType w:val="hybridMultilevel"/>
    <w:tmpl w:val="BF56FE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F34D82"/>
    <w:multiLevelType w:val="hybridMultilevel"/>
    <w:tmpl w:val="FC444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BA7547"/>
    <w:multiLevelType w:val="hybridMultilevel"/>
    <w:tmpl w:val="BABAE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13182"/>
    <w:multiLevelType w:val="hybridMultilevel"/>
    <w:tmpl w:val="E81044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D1510D"/>
    <w:multiLevelType w:val="hybridMultilevel"/>
    <w:tmpl w:val="8FAE8406"/>
    <w:lvl w:ilvl="0" w:tplc="692AD4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5AB7C8F"/>
    <w:multiLevelType w:val="hybridMultilevel"/>
    <w:tmpl w:val="8B5608FC"/>
    <w:lvl w:ilvl="0" w:tplc="04190013">
      <w:start w:val="1"/>
      <w:numFmt w:val="upperRoman"/>
      <w:lvlText w:val="%1."/>
      <w:lvlJc w:val="right"/>
      <w:pPr>
        <w:ind w:left="786" w:hanging="360"/>
      </w:pPr>
    </w:lvl>
    <w:lvl w:ilvl="1" w:tplc="1966DDAA">
      <w:start w:val="1"/>
      <w:numFmt w:val="decimal"/>
      <w:lvlText w:val="%2"/>
      <w:lvlJc w:val="left"/>
      <w:pPr>
        <w:ind w:left="185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2432466"/>
    <w:multiLevelType w:val="hybridMultilevel"/>
    <w:tmpl w:val="5E0C8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0E50F7"/>
    <w:multiLevelType w:val="hybridMultilevel"/>
    <w:tmpl w:val="F3AE14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1C7BF7"/>
    <w:multiLevelType w:val="hybridMultilevel"/>
    <w:tmpl w:val="1ED2C68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3">
    <w:nsid w:val="34E029C8"/>
    <w:multiLevelType w:val="hybridMultilevel"/>
    <w:tmpl w:val="2646BF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972407"/>
    <w:multiLevelType w:val="hybridMultilevel"/>
    <w:tmpl w:val="69B24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23650F"/>
    <w:multiLevelType w:val="hybridMultilevel"/>
    <w:tmpl w:val="284AE7DC"/>
    <w:lvl w:ilvl="0" w:tplc="60644942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0A404A1"/>
    <w:multiLevelType w:val="hybridMultilevel"/>
    <w:tmpl w:val="E26E42E6"/>
    <w:lvl w:ilvl="0" w:tplc="CF48750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7">
    <w:nsid w:val="46BB3A82"/>
    <w:multiLevelType w:val="hybridMultilevel"/>
    <w:tmpl w:val="77C653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010032"/>
    <w:multiLevelType w:val="hybridMultilevel"/>
    <w:tmpl w:val="4E34B50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B7620E"/>
    <w:multiLevelType w:val="hybridMultilevel"/>
    <w:tmpl w:val="376EBE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4C1C8A"/>
    <w:multiLevelType w:val="hybridMultilevel"/>
    <w:tmpl w:val="FA4CE9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21D788D"/>
    <w:multiLevelType w:val="hybridMultilevel"/>
    <w:tmpl w:val="02B89A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2374B0A"/>
    <w:multiLevelType w:val="hybridMultilevel"/>
    <w:tmpl w:val="2D7C44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253B8F"/>
    <w:multiLevelType w:val="hybridMultilevel"/>
    <w:tmpl w:val="48B6BC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B8E25E4"/>
    <w:multiLevelType w:val="hybridMultilevel"/>
    <w:tmpl w:val="FA4CE9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CDF232F"/>
    <w:multiLevelType w:val="hybridMultilevel"/>
    <w:tmpl w:val="0C348A34"/>
    <w:lvl w:ilvl="0" w:tplc="414C70F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5D431ABA"/>
    <w:multiLevelType w:val="hybridMultilevel"/>
    <w:tmpl w:val="1902D1DC"/>
    <w:lvl w:ilvl="0" w:tplc="EB4091B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650417FD"/>
    <w:multiLevelType w:val="hybridMultilevel"/>
    <w:tmpl w:val="3B5CA3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35C70AD"/>
    <w:multiLevelType w:val="hybridMultilevel"/>
    <w:tmpl w:val="FA4CE9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89C40DF"/>
    <w:multiLevelType w:val="multilevel"/>
    <w:tmpl w:val="E2243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CB336E0"/>
    <w:multiLevelType w:val="hybridMultilevel"/>
    <w:tmpl w:val="E5DCE72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6"/>
  </w:num>
  <w:num w:numId="3">
    <w:abstractNumId w:val="29"/>
  </w:num>
  <w:num w:numId="4">
    <w:abstractNumId w:val="4"/>
  </w:num>
  <w:num w:numId="5">
    <w:abstractNumId w:val="5"/>
  </w:num>
  <w:num w:numId="6">
    <w:abstractNumId w:val="12"/>
  </w:num>
  <w:num w:numId="7">
    <w:abstractNumId w:val="3"/>
  </w:num>
  <w:num w:numId="8">
    <w:abstractNumId w:val="11"/>
  </w:num>
  <w:num w:numId="9">
    <w:abstractNumId w:val="17"/>
  </w:num>
  <w:num w:numId="10">
    <w:abstractNumId w:val="19"/>
  </w:num>
  <w:num w:numId="11">
    <w:abstractNumId w:val="7"/>
  </w:num>
  <w:num w:numId="12">
    <w:abstractNumId w:val="14"/>
  </w:num>
  <w:num w:numId="13">
    <w:abstractNumId w:val="13"/>
  </w:num>
  <w:num w:numId="14">
    <w:abstractNumId w:val="15"/>
  </w:num>
  <w:num w:numId="15">
    <w:abstractNumId w:val="6"/>
  </w:num>
  <w:num w:numId="16">
    <w:abstractNumId w:val="27"/>
  </w:num>
  <w:num w:numId="17">
    <w:abstractNumId w:val="21"/>
  </w:num>
  <w:num w:numId="18">
    <w:abstractNumId w:val="16"/>
  </w:num>
  <w:num w:numId="19">
    <w:abstractNumId w:val="22"/>
  </w:num>
  <w:num w:numId="20">
    <w:abstractNumId w:val="23"/>
  </w:num>
  <w:num w:numId="21">
    <w:abstractNumId w:val="8"/>
  </w:num>
  <w:num w:numId="22">
    <w:abstractNumId w:val="28"/>
  </w:num>
  <w:num w:numId="23">
    <w:abstractNumId w:val="24"/>
  </w:num>
  <w:num w:numId="24">
    <w:abstractNumId w:val="20"/>
  </w:num>
  <w:num w:numId="25">
    <w:abstractNumId w:val="9"/>
  </w:num>
  <w:num w:numId="26">
    <w:abstractNumId w:val="18"/>
  </w:num>
  <w:num w:numId="27">
    <w:abstractNumId w:val="10"/>
  </w:num>
  <w:num w:numId="28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839"/>
    <w:rsid w:val="0001527B"/>
    <w:rsid w:val="00015B2F"/>
    <w:rsid w:val="00017305"/>
    <w:rsid w:val="000322D0"/>
    <w:rsid w:val="00043BC9"/>
    <w:rsid w:val="0005189D"/>
    <w:rsid w:val="000539AD"/>
    <w:rsid w:val="00055987"/>
    <w:rsid w:val="00055D5C"/>
    <w:rsid w:val="00065763"/>
    <w:rsid w:val="00070DEC"/>
    <w:rsid w:val="00072033"/>
    <w:rsid w:val="00073A0D"/>
    <w:rsid w:val="00093971"/>
    <w:rsid w:val="000B1340"/>
    <w:rsid w:val="000B1B35"/>
    <w:rsid w:val="000B2361"/>
    <w:rsid w:val="000C0041"/>
    <w:rsid w:val="000C2E51"/>
    <w:rsid w:val="000C3A3A"/>
    <w:rsid w:val="000D1017"/>
    <w:rsid w:val="000E719F"/>
    <w:rsid w:val="000F48DE"/>
    <w:rsid w:val="00102667"/>
    <w:rsid w:val="00105102"/>
    <w:rsid w:val="00105236"/>
    <w:rsid w:val="0010654D"/>
    <w:rsid w:val="001075E7"/>
    <w:rsid w:val="00111AAF"/>
    <w:rsid w:val="0011201F"/>
    <w:rsid w:val="00116F12"/>
    <w:rsid w:val="00130BC4"/>
    <w:rsid w:val="00143383"/>
    <w:rsid w:val="00143581"/>
    <w:rsid w:val="00146FCA"/>
    <w:rsid w:val="00150A66"/>
    <w:rsid w:val="00154CAE"/>
    <w:rsid w:val="00155F9D"/>
    <w:rsid w:val="00157BBD"/>
    <w:rsid w:val="00163FB5"/>
    <w:rsid w:val="00165EFB"/>
    <w:rsid w:val="00181E21"/>
    <w:rsid w:val="00184D03"/>
    <w:rsid w:val="0018538E"/>
    <w:rsid w:val="00190688"/>
    <w:rsid w:val="0019096E"/>
    <w:rsid w:val="001920C5"/>
    <w:rsid w:val="00192CC2"/>
    <w:rsid w:val="001950F1"/>
    <w:rsid w:val="001B0EE0"/>
    <w:rsid w:val="001B5D00"/>
    <w:rsid w:val="001C487D"/>
    <w:rsid w:val="001C7105"/>
    <w:rsid w:val="001C7F17"/>
    <w:rsid w:val="001D20E0"/>
    <w:rsid w:val="001D2E27"/>
    <w:rsid w:val="001D623F"/>
    <w:rsid w:val="001E0D31"/>
    <w:rsid w:val="001E17B6"/>
    <w:rsid w:val="001E2CAC"/>
    <w:rsid w:val="001E2CFB"/>
    <w:rsid w:val="001F0B4A"/>
    <w:rsid w:val="001F79AC"/>
    <w:rsid w:val="00203059"/>
    <w:rsid w:val="00205DAE"/>
    <w:rsid w:val="002455DE"/>
    <w:rsid w:val="00246E9F"/>
    <w:rsid w:val="0025500B"/>
    <w:rsid w:val="00255667"/>
    <w:rsid w:val="00256839"/>
    <w:rsid w:val="0025685C"/>
    <w:rsid w:val="0026375F"/>
    <w:rsid w:val="00277706"/>
    <w:rsid w:val="00283AFE"/>
    <w:rsid w:val="00284B28"/>
    <w:rsid w:val="002902CF"/>
    <w:rsid w:val="002A0E70"/>
    <w:rsid w:val="002A695E"/>
    <w:rsid w:val="002C1F0E"/>
    <w:rsid w:val="002C4D68"/>
    <w:rsid w:val="002D1551"/>
    <w:rsid w:val="002D5138"/>
    <w:rsid w:val="002D66A2"/>
    <w:rsid w:val="002D7035"/>
    <w:rsid w:val="002E2FDC"/>
    <w:rsid w:val="002E33C3"/>
    <w:rsid w:val="002F0186"/>
    <w:rsid w:val="002F4BD3"/>
    <w:rsid w:val="0031133C"/>
    <w:rsid w:val="00312EB0"/>
    <w:rsid w:val="003139BF"/>
    <w:rsid w:val="003164D1"/>
    <w:rsid w:val="003205AE"/>
    <w:rsid w:val="00325822"/>
    <w:rsid w:val="0033131E"/>
    <w:rsid w:val="00367997"/>
    <w:rsid w:val="00375C3C"/>
    <w:rsid w:val="00376414"/>
    <w:rsid w:val="0039243B"/>
    <w:rsid w:val="0039606A"/>
    <w:rsid w:val="003A48ED"/>
    <w:rsid w:val="003B3373"/>
    <w:rsid w:val="003B3D55"/>
    <w:rsid w:val="003B3EF4"/>
    <w:rsid w:val="003B5E9B"/>
    <w:rsid w:val="003D3DE3"/>
    <w:rsid w:val="003E1E80"/>
    <w:rsid w:val="003E44F3"/>
    <w:rsid w:val="003F52ED"/>
    <w:rsid w:val="00404A45"/>
    <w:rsid w:val="00412BBA"/>
    <w:rsid w:val="004144F4"/>
    <w:rsid w:val="004150EE"/>
    <w:rsid w:val="00433EBD"/>
    <w:rsid w:val="00437AA3"/>
    <w:rsid w:val="00441165"/>
    <w:rsid w:val="00442B31"/>
    <w:rsid w:val="00452B3B"/>
    <w:rsid w:val="00467994"/>
    <w:rsid w:val="00473098"/>
    <w:rsid w:val="00487BD2"/>
    <w:rsid w:val="00490719"/>
    <w:rsid w:val="004B4F5B"/>
    <w:rsid w:val="004C1E9A"/>
    <w:rsid w:val="004D5C36"/>
    <w:rsid w:val="00502F1F"/>
    <w:rsid w:val="00505937"/>
    <w:rsid w:val="0051346E"/>
    <w:rsid w:val="0051414E"/>
    <w:rsid w:val="005146C4"/>
    <w:rsid w:val="00516AD0"/>
    <w:rsid w:val="00521FA1"/>
    <w:rsid w:val="00525284"/>
    <w:rsid w:val="00527DF2"/>
    <w:rsid w:val="00530F64"/>
    <w:rsid w:val="00531C7C"/>
    <w:rsid w:val="0054363E"/>
    <w:rsid w:val="00546AC1"/>
    <w:rsid w:val="00547F4E"/>
    <w:rsid w:val="0055665D"/>
    <w:rsid w:val="0057010A"/>
    <w:rsid w:val="00576BFC"/>
    <w:rsid w:val="00585ED1"/>
    <w:rsid w:val="00586ADA"/>
    <w:rsid w:val="00591B14"/>
    <w:rsid w:val="00591B81"/>
    <w:rsid w:val="0059352B"/>
    <w:rsid w:val="005A128B"/>
    <w:rsid w:val="005A77F5"/>
    <w:rsid w:val="005B205F"/>
    <w:rsid w:val="005B5A1F"/>
    <w:rsid w:val="005C7167"/>
    <w:rsid w:val="005D4B08"/>
    <w:rsid w:val="005E3630"/>
    <w:rsid w:val="005F1BBB"/>
    <w:rsid w:val="006010A7"/>
    <w:rsid w:val="00606246"/>
    <w:rsid w:val="00616C78"/>
    <w:rsid w:val="00620312"/>
    <w:rsid w:val="006300B7"/>
    <w:rsid w:val="006316BC"/>
    <w:rsid w:val="00631DD2"/>
    <w:rsid w:val="006336BE"/>
    <w:rsid w:val="00654CB0"/>
    <w:rsid w:val="00656A0E"/>
    <w:rsid w:val="00657FD3"/>
    <w:rsid w:val="00675A72"/>
    <w:rsid w:val="00681A40"/>
    <w:rsid w:val="006836DF"/>
    <w:rsid w:val="006900EB"/>
    <w:rsid w:val="006A0BCA"/>
    <w:rsid w:val="006A10D6"/>
    <w:rsid w:val="006A2DF1"/>
    <w:rsid w:val="006B01E8"/>
    <w:rsid w:val="006C5E35"/>
    <w:rsid w:val="006C6D46"/>
    <w:rsid w:val="006E4CC8"/>
    <w:rsid w:val="006F074E"/>
    <w:rsid w:val="006F50B8"/>
    <w:rsid w:val="006F616B"/>
    <w:rsid w:val="007010AB"/>
    <w:rsid w:val="007054FD"/>
    <w:rsid w:val="00706B8D"/>
    <w:rsid w:val="007150C6"/>
    <w:rsid w:val="0073662C"/>
    <w:rsid w:val="007376E6"/>
    <w:rsid w:val="007428AF"/>
    <w:rsid w:val="00746718"/>
    <w:rsid w:val="00753481"/>
    <w:rsid w:val="00753CC5"/>
    <w:rsid w:val="00754045"/>
    <w:rsid w:val="00754E79"/>
    <w:rsid w:val="007558E7"/>
    <w:rsid w:val="00770152"/>
    <w:rsid w:val="00773192"/>
    <w:rsid w:val="00790A39"/>
    <w:rsid w:val="007A206A"/>
    <w:rsid w:val="007A3AE3"/>
    <w:rsid w:val="007B4CBF"/>
    <w:rsid w:val="007B61FD"/>
    <w:rsid w:val="007D0169"/>
    <w:rsid w:val="007E1648"/>
    <w:rsid w:val="007E5DF5"/>
    <w:rsid w:val="007F4952"/>
    <w:rsid w:val="008065F1"/>
    <w:rsid w:val="00811C64"/>
    <w:rsid w:val="00821C49"/>
    <w:rsid w:val="00823647"/>
    <w:rsid w:val="00827718"/>
    <w:rsid w:val="0083243E"/>
    <w:rsid w:val="008347CF"/>
    <w:rsid w:val="008353B1"/>
    <w:rsid w:val="00835593"/>
    <w:rsid w:val="008606AB"/>
    <w:rsid w:val="00870808"/>
    <w:rsid w:val="00872740"/>
    <w:rsid w:val="008931B2"/>
    <w:rsid w:val="008A0BED"/>
    <w:rsid w:val="008A2F0C"/>
    <w:rsid w:val="008A4F90"/>
    <w:rsid w:val="008B3DA9"/>
    <w:rsid w:val="008B5745"/>
    <w:rsid w:val="008C1923"/>
    <w:rsid w:val="008C56A9"/>
    <w:rsid w:val="008C5ADF"/>
    <w:rsid w:val="008D20E1"/>
    <w:rsid w:val="008E1F10"/>
    <w:rsid w:val="008E201C"/>
    <w:rsid w:val="008E584D"/>
    <w:rsid w:val="008F085F"/>
    <w:rsid w:val="008F7CF4"/>
    <w:rsid w:val="00901889"/>
    <w:rsid w:val="0090333F"/>
    <w:rsid w:val="00910D14"/>
    <w:rsid w:val="00912423"/>
    <w:rsid w:val="00934DF4"/>
    <w:rsid w:val="009354CC"/>
    <w:rsid w:val="0094044C"/>
    <w:rsid w:val="00940F8A"/>
    <w:rsid w:val="009415EC"/>
    <w:rsid w:val="009444BA"/>
    <w:rsid w:val="00964428"/>
    <w:rsid w:val="009646E6"/>
    <w:rsid w:val="00966E64"/>
    <w:rsid w:val="009704D3"/>
    <w:rsid w:val="009707CA"/>
    <w:rsid w:val="00971CBE"/>
    <w:rsid w:val="00977A59"/>
    <w:rsid w:val="0098240C"/>
    <w:rsid w:val="009A1FE7"/>
    <w:rsid w:val="009A3E59"/>
    <w:rsid w:val="009A4606"/>
    <w:rsid w:val="009A5839"/>
    <w:rsid w:val="009A590E"/>
    <w:rsid w:val="009A743A"/>
    <w:rsid w:val="009B7F5B"/>
    <w:rsid w:val="009C502D"/>
    <w:rsid w:val="009E3E11"/>
    <w:rsid w:val="009E629B"/>
    <w:rsid w:val="009F1E55"/>
    <w:rsid w:val="00A00638"/>
    <w:rsid w:val="00A03F9F"/>
    <w:rsid w:val="00A043DB"/>
    <w:rsid w:val="00A04EA0"/>
    <w:rsid w:val="00A06CE6"/>
    <w:rsid w:val="00A105C3"/>
    <w:rsid w:val="00A115BC"/>
    <w:rsid w:val="00A2046B"/>
    <w:rsid w:val="00A2259B"/>
    <w:rsid w:val="00A23DB8"/>
    <w:rsid w:val="00A25706"/>
    <w:rsid w:val="00A351C1"/>
    <w:rsid w:val="00A41FDD"/>
    <w:rsid w:val="00A430F7"/>
    <w:rsid w:val="00A45EE6"/>
    <w:rsid w:val="00A504AC"/>
    <w:rsid w:val="00A55E43"/>
    <w:rsid w:val="00A61843"/>
    <w:rsid w:val="00A836CC"/>
    <w:rsid w:val="00A86E9B"/>
    <w:rsid w:val="00A87B87"/>
    <w:rsid w:val="00A87BA7"/>
    <w:rsid w:val="00A9028E"/>
    <w:rsid w:val="00A95BC6"/>
    <w:rsid w:val="00AA386A"/>
    <w:rsid w:val="00AA38F7"/>
    <w:rsid w:val="00AA70C3"/>
    <w:rsid w:val="00AA749B"/>
    <w:rsid w:val="00AC3B21"/>
    <w:rsid w:val="00AD323B"/>
    <w:rsid w:val="00AD66D8"/>
    <w:rsid w:val="00AE036A"/>
    <w:rsid w:val="00AE4F5B"/>
    <w:rsid w:val="00AE7946"/>
    <w:rsid w:val="00B01EA7"/>
    <w:rsid w:val="00B0758A"/>
    <w:rsid w:val="00B103A2"/>
    <w:rsid w:val="00B2175C"/>
    <w:rsid w:val="00B42A5A"/>
    <w:rsid w:val="00B46C14"/>
    <w:rsid w:val="00B53E45"/>
    <w:rsid w:val="00B54FBA"/>
    <w:rsid w:val="00B55CB0"/>
    <w:rsid w:val="00B56672"/>
    <w:rsid w:val="00B63283"/>
    <w:rsid w:val="00B64ADD"/>
    <w:rsid w:val="00B650F1"/>
    <w:rsid w:val="00B70A72"/>
    <w:rsid w:val="00B72284"/>
    <w:rsid w:val="00B75B0D"/>
    <w:rsid w:val="00B81B60"/>
    <w:rsid w:val="00B85215"/>
    <w:rsid w:val="00B8740B"/>
    <w:rsid w:val="00B87CD2"/>
    <w:rsid w:val="00B9054A"/>
    <w:rsid w:val="00B9094B"/>
    <w:rsid w:val="00B91E60"/>
    <w:rsid w:val="00B94C65"/>
    <w:rsid w:val="00B94E9B"/>
    <w:rsid w:val="00BA0589"/>
    <w:rsid w:val="00BA75A7"/>
    <w:rsid w:val="00BB066A"/>
    <w:rsid w:val="00BB1D9F"/>
    <w:rsid w:val="00BB3D32"/>
    <w:rsid w:val="00BC6115"/>
    <w:rsid w:val="00BD0498"/>
    <w:rsid w:val="00BF143A"/>
    <w:rsid w:val="00BF7DF4"/>
    <w:rsid w:val="00C02306"/>
    <w:rsid w:val="00C03FB3"/>
    <w:rsid w:val="00C04E24"/>
    <w:rsid w:val="00C07B99"/>
    <w:rsid w:val="00C1201F"/>
    <w:rsid w:val="00C12DEC"/>
    <w:rsid w:val="00C1731C"/>
    <w:rsid w:val="00C25994"/>
    <w:rsid w:val="00C27337"/>
    <w:rsid w:val="00C30032"/>
    <w:rsid w:val="00C32B89"/>
    <w:rsid w:val="00C36693"/>
    <w:rsid w:val="00C57CEB"/>
    <w:rsid w:val="00C60E2D"/>
    <w:rsid w:val="00C620B3"/>
    <w:rsid w:val="00C66014"/>
    <w:rsid w:val="00C671B8"/>
    <w:rsid w:val="00C676AC"/>
    <w:rsid w:val="00C70A78"/>
    <w:rsid w:val="00C74A8C"/>
    <w:rsid w:val="00C75E98"/>
    <w:rsid w:val="00C7626E"/>
    <w:rsid w:val="00C76B2B"/>
    <w:rsid w:val="00C81DC3"/>
    <w:rsid w:val="00C93777"/>
    <w:rsid w:val="00CA49B8"/>
    <w:rsid w:val="00CA684D"/>
    <w:rsid w:val="00CB25E0"/>
    <w:rsid w:val="00CB56A7"/>
    <w:rsid w:val="00CB6D4D"/>
    <w:rsid w:val="00CB72DA"/>
    <w:rsid w:val="00CC203C"/>
    <w:rsid w:val="00CD3ED7"/>
    <w:rsid w:val="00CE0C11"/>
    <w:rsid w:val="00CE2F33"/>
    <w:rsid w:val="00CE7E55"/>
    <w:rsid w:val="00CF1081"/>
    <w:rsid w:val="00CF1FB3"/>
    <w:rsid w:val="00CF4A21"/>
    <w:rsid w:val="00D05464"/>
    <w:rsid w:val="00D06F7A"/>
    <w:rsid w:val="00D13588"/>
    <w:rsid w:val="00D13C0E"/>
    <w:rsid w:val="00D26025"/>
    <w:rsid w:val="00D334A7"/>
    <w:rsid w:val="00D34EF3"/>
    <w:rsid w:val="00D376CC"/>
    <w:rsid w:val="00D473C8"/>
    <w:rsid w:val="00D47B62"/>
    <w:rsid w:val="00D572AE"/>
    <w:rsid w:val="00D6057E"/>
    <w:rsid w:val="00D61EF2"/>
    <w:rsid w:val="00D7280F"/>
    <w:rsid w:val="00D808C2"/>
    <w:rsid w:val="00D93488"/>
    <w:rsid w:val="00DA1640"/>
    <w:rsid w:val="00DB137B"/>
    <w:rsid w:val="00DB295B"/>
    <w:rsid w:val="00DC1D52"/>
    <w:rsid w:val="00DC24D1"/>
    <w:rsid w:val="00DC7C2D"/>
    <w:rsid w:val="00DD36FC"/>
    <w:rsid w:val="00DD38CB"/>
    <w:rsid w:val="00E00957"/>
    <w:rsid w:val="00E046F6"/>
    <w:rsid w:val="00E12165"/>
    <w:rsid w:val="00E20430"/>
    <w:rsid w:val="00E218C6"/>
    <w:rsid w:val="00E227D4"/>
    <w:rsid w:val="00E24010"/>
    <w:rsid w:val="00E31C6A"/>
    <w:rsid w:val="00E3202F"/>
    <w:rsid w:val="00E3553F"/>
    <w:rsid w:val="00E360AC"/>
    <w:rsid w:val="00E36A77"/>
    <w:rsid w:val="00E5200B"/>
    <w:rsid w:val="00E54291"/>
    <w:rsid w:val="00E65FAE"/>
    <w:rsid w:val="00E76DEE"/>
    <w:rsid w:val="00E9050F"/>
    <w:rsid w:val="00E97444"/>
    <w:rsid w:val="00EA6848"/>
    <w:rsid w:val="00EB04AB"/>
    <w:rsid w:val="00EB2D98"/>
    <w:rsid w:val="00EB3EF0"/>
    <w:rsid w:val="00EB5BD0"/>
    <w:rsid w:val="00EC20FB"/>
    <w:rsid w:val="00EC791D"/>
    <w:rsid w:val="00ED532B"/>
    <w:rsid w:val="00EE30D8"/>
    <w:rsid w:val="00EE7494"/>
    <w:rsid w:val="00EF3B86"/>
    <w:rsid w:val="00EF6104"/>
    <w:rsid w:val="00F0459E"/>
    <w:rsid w:val="00F10486"/>
    <w:rsid w:val="00F14C4A"/>
    <w:rsid w:val="00F153CA"/>
    <w:rsid w:val="00F1683C"/>
    <w:rsid w:val="00F20388"/>
    <w:rsid w:val="00F21F49"/>
    <w:rsid w:val="00F32472"/>
    <w:rsid w:val="00F332ED"/>
    <w:rsid w:val="00F33CE1"/>
    <w:rsid w:val="00F35C65"/>
    <w:rsid w:val="00F40820"/>
    <w:rsid w:val="00F40A95"/>
    <w:rsid w:val="00F44E77"/>
    <w:rsid w:val="00F5158B"/>
    <w:rsid w:val="00F55B87"/>
    <w:rsid w:val="00F65DB7"/>
    <w:rsid w:val="00F65EF8"/>
    <w:rsid w:val="00F66D19"/>
    <w:rsid w:val="00F81E14"/>
    <w:rsid w:val="00F87FC6"/>
    <w:rsid w:val="00F9021E"/>
    <w:rsid w:val="00F92B78"/>
    <w:rsid w:val="00F97732"/>
    <w:rsid w:val="00FA116C"/>
    <w:rsid w:val="00FA2EC1"/>
    <w:rsid w:val="00FA30F8"/>
    <w:rsid w:val="00FB1590"/>
    <w:rsid w:val="00FC7099"/>
    <w:rsid w:val="00FD3203"/>
    <w:rsid w:val="00FD60C2"/>
    <w:rsid w:val="00FE0086"/>
    <w:rsid w:val="00FE5DDD"/>
    <w:rsid w:val="00FF09CA"/>
    <w:rsid w:val="00FF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8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4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4DF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34DF4"/>
    <w:pPr>
      <w:keepNext/>
      <w:spacing w:before="240" w:after="60" w:line="240" w:lineRule="atLeast"/>
      <w:ind w:left="641" w:hanging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42B31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4D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34DF4"/>
    <w:rPr>
      <w:b/>
      <w:bCs/>
      <w:color w:val="339966"/>
      <w:sz w:val="28"/>
      <w:szCs w:val="24"/>
    </w:rPr>
  </w:style>
  <w:style w:type="character" w:customStyle="1" w:styleId="30">
    <w:name w:val="Заголовок 3 Знак"/>
    <w:link w:val="3"/>
    <w:semiHidden/>
    <w:rsid w:val="00934DF4"/>
    <w:rPr>
      <w:rFonts w:ascii="Cambria" w:hAnsi="Cambria"/>
      <w:b/>
      <w:bCs/>
      <w:sz w:val="26"/>
      <w:szCs w:val="26"/>
    </w:rPr>
  </w:style>
  <w:style w:type="paragraph" w:styleId="a3">
    <w:name w:val="Plain Text"/>
    <w:basedOn w:val="a"/>
    <w:link w:val="a4"/>
    <w:rsid w:val="009A5839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34DF4"/>
    <w:rPr>
      <w:rFonts w:ascii="Courier New" w:hAnsi="Courier New" w:cs="Courier New"/>
    </w:rPr>
  </w:style>
  <w:style w:type="paragraph" w:styleId="a5">
    <w:name w:val="Body Text"/>
    <w:basedOn w:val="a"/>
    <w:link w:val="a6"/>
    <w:rsid w:val="009A5839"/>
    <w:pPr>
      <w:shd w:val="clear" w:color="auto" w:fill="FFFFFF"/>
      <w:jc w:val="center"/>
    </w:pPr>
    <w:rPr>
      <w:b/>
      <w:bCs/>
      <w:color w:val="000000"/>
      <w:szCs w:val="16"/>
    </w:rPr>
  </w:style>
  <w:style w:type="character" w:customStyle="1" w:styleId="a6">
    <w:name w:val="Основной текст Знак"/>
    <w:link w:val="a5"/>
    <w:rsid w:val="00934DF4"/>
    <w:rPr>
      <w:b/>
      <w:bCs/>
      <w:color w:val="000000"/>
      <w:sz w:val="24"/>
      <w:szCs w:val="16"/>
      <w:shd w:val="clear" w:color="auto" w:fill="FFFFFF"/>
    </w:rPr>
  </w:style>
  <w:style w:type="paragraph" w:styleId="a7">
    <w:name w:val="Title"/>
    <w:basedOn w:val="a"/>
    <w:link w:val="a8"/>
    <w:qFormat/>
    <w:rsid w:val="00CB25E0"/>
    <w:pPr>
      <w:jc w:val="center"/>
    </w:pPr>
    <w:rPr>
      <w:rFonts w:ascii="Arial" w:hAnsi="Arial"/>
      <w:b/>
      <w:bCs/>
      <w:sz w:val="28"/>
      <w:szCs w:val="26"/>
    </w:rPr>
  </w:style>
  <w:style w:type="character" w:customStyle="1" w:styleId="a8">
    <w:name w:val="Название Знак"/>
    <w:link w:val="a7"/>
    <w:rsid w:val="00934DF4"/>
    <w:rPr>
      <w:rFonts w:ascii="Arial" w:hAnsi="Arial" w:cs="Arial"/>
      <w:b/>
      <w:bCs/>
      <w:sz w:val="28"/>
      <w:szCs w:val="26"/>
    </w:rPr>
  </w:style>
  <w:style w:type="paragraph" w:styleId="a9">
    <w:name w:val="Normal (Web)"/>
    <w:basedOn w:val="a"/>
    <w:rsid w:val="00442B31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442B31"/>
    <w:rPr>
      <w:sz w:val="20"/>
      <w:szCs w:val="20"/>
    </w:rPr>
  </w:style>
  <w:style w:type="character" w:styleId="ac">
    <w:name w:val="footnote reference"/>
    <w:semiHidden/>
    <w:rsid w:val="00442B31"/>
    <w:rPr>
      <w:vertAlign w:val="superscript"/>
    </w:rPr>
  </w:style>
  <w:style w:type="paragraph" w:styleId="11">
    <w:name w:val="toc 1"/>
    <w:basedOn w:val="a"/>
    <w:rsid w:val="00442B31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5C716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5C7167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0">
    <w:name w:val="Верхний колонтитул Знак"/>
    <w:link w:val="af"/>
    <w:uiPriority w:val="99"/>
    <w:rsid w:val="00934DF4"/>
    <w:rPr>
      <w:sz w:val="24"/>
      <w:szCs w:val="24"/>
    </w:rPr>
  </w:style>
  <w:style w:type="character" w:styleId="af1">
    <w:name w:val="page number"/>
    <w:rsid w:val="00934DF4"/>
  </w:style>
  <w:style w:type="table" w:styleId="af2">
    <w:name w:val="Table Grid"/>
    <w:basedOn w:val="a1"/>
    <w:rsid w:val="00934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4">
    <w:name w:val="Нижний колонтитул Знак"/>
    <w:link w:val="af3"/>
    <w:rsid w:val="00934DF4"/>
    <w:rPr>
      <w:sz w:val="24"/>
      <w:szCs w:val="24"/>
    </w:rPr>
  </w:style>
  <w:style w:type="character" w:styleId="af5">
    <w:name w:val="Hyperlink"/>
    <w:rsid w:val="00934DF4"/>
    <w:rPr>
      <w:color w:val="0000FF"/>
      <w:u w:val="single"/>
    </w:rPr>
  </w:style>
  <w:style w:type="paragraph" w:styleId="31">
    <w:name w:val="Body Text 3"/>
    <w:basedOn w:val="a"/>
    <w:link w:val="32"/>
    <w:rsid w:val="00934DF4"/>
    <w:pPr>
      <w:spacing w:after="120" w:line="240" w:lineRule="atLeast"/>
      <w:ind w:left="641" w:hanging="284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934DF4"/>
    <w:rPr>
      <w:sz w:val="16"/>
      <w:szCs w:val="16"/>
    </w:rPr>
  </w:style>
  <w:style w:type="paragraph" w:styleId="af6">
    <w:name w:val="Body Text Indent"/>
    <w:basedOn w:val="a"/>
    <w:link w:val="af7"/>
    <w:uiPriority w:val="99"/>
    <w:rsid w:val="00934DF4"/>
    <w:pPr>
      <w:spacing w:after="120" w:line="240" w:lineRule="atLeast"/>
      <w:ind w:left="283" w:hanging="284"/>
      <w:jc w:val="both"/>
    </w:pPr>
  </w:style>
  <w:style w:type="character" w:customStyle="1" w:styleId="af7">
    <w:name w:val="Основной текст с отступом Знак"/>
    <w:link w:val="af6"/>
    <w:uiPriority w:val="99"/>
    <w:rsid w:val="00934DF4"/>
    <w:rPr>
      <w:sz w:val="24"/>
      <w:szCs w:val="24"/>
    </w:rPr>
  </w:style>
  <w:style w:type="paragraph" w:styleId="af8">
    <w:name w:val="List Paragraph"/>
    <w:basedOn w:val="a"/>
    <w:uiPriority w:val="34"/>
    <w:qFormat/>
    <w:rsid w:val="00934DF4"/>
    <w:pPr>
      <w:spacing w:line="240" w:lineRule="atLeast"/>
      <w:ind w:left="708" w:hanging="284"/>
      <w:jc w:val="both"/>
    </w:pPr>
  </w:style>
  <w:style w:type="paragraph" w:styleId="21">
    <w:name w:val="Body Text 2"/>
    <w:basedOn w:val="a"/>
    <w:link w:val="22"/>
    <w:rsid w:val="00934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934DF4"/>
    <w:rPr>
      <w:sz w:val="24"/>
      <w:szCs w:val="24"/>
    </w:rPr>
  </w:style>
  <w:style w:type="paragraph" w:styleId="23">
    <w:name w:val="Body Text Indent 2"/>
    <w:basedOn w:val="a"/>
    <w:link w:val="24"/>
    <w:rsid w:val="00934DF4"/>
    <w:pPr>
      <w:spacing w:after="120" w:line="480" w:lineRule="auto"/>
      <w:ind w:left="283" w:hanging="284"/>
      <w:jc w:val="both"/>
    </w:pPr>
  </w:style>
  <w:style w:type="character" w:customStyle="1" w:styleId="24">
    <w:name w:val="Основной текст с отступом 2 Знак"/>
    <w:link w:val="23"/>
    <w:rsid w:val="00934DF4"/>
    <w:rPr>
      <w:sz w:val="24"/>
      <w:szCs w:val="24"/>
    </w:rPr>
  </w:style>
  <w:style w:type="character" w:styleId="af9">
    <w:name w:val="Strong"/>
    <w:uiPriority w:val="22"/>
    <w:qFormat/>
    <w:rsid w:val="00934DF4"/>
    <w:rPr>
      <w:b/>
      <w:bCs/>
    </w:rPr>
  </w:style>
  <w:style w:type="character" w:customStyle="1" w:styleId="ab">
    <w:name w:val="Текст сноски Знак"/>
    <w:basedOn w:val="a0"/>
    <w:link w:val="aa"/>
    <w:locked/>
    <w:rsid w:val="00D376CC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02667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1026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E7E55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apple-converted-space">
    <w:name w:val="apple-converted-space"/>
    <w:rsid w:val="005A77F5"/>
  </w:style>
  <w:style w:type="paragraph" w:customStyle="1" w:styleId="12">
    <w:name w:val="Абзац списка1"/>
    <w:basedOn w:val="a"/>
    <w:rsid w:val="007E5D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"/>
    <w:uiPriority w:val="99"/>
    <w:rsid w:val="00A06CE6"/>
    <w:pPr>
      <w:widowControl w:val="0"/>
      <w:autoSpaceDE w:val="0"/>
      <w:autoSpaceDN w:val="0"/>
      <w:adjustRightInd w:val="0"/>
      <w:spacing w:line="269" w:lineRule="exact"/>
      <w:ind w:hanging="360"/>
    </w:pPr>
    <w:rPr>
      <w:rFonts w:ascii="Arial" w:hAnsi="Arial" w:cs="Arial"/>
    </w:rPr>
  </w:style>
  <w:style w:type="character" w:customStyle="1" w:styleId="FontStyle35">
    <w:name w:val="Font Style35"/>
    <w:basedOn w:val="a0"/>
    <w:uiPriority w:val="99"/>
    <w:rsid w:val="00A06CE6"/>
    <w:rPr>
      <w:rFonts w:ascii="Times New Roman" w:hAnsi="Times New Roman" w:cs="Times New Roman" w:hint="default"/>
      <w:sz w:val="24"/>
      <w:szCs w:val="24"/>
    </w:rPr>
  </w:style>
  <w:style w:type="character" w:customStyle="1" w:styleId="FontStyle38">
    <w:name w:val="Font Style38"/>
    <w:basedOn w:val="a0"/>
    <w:uiPriority w:val="99"/>
    <w:rsid w:val="00A06CE6"/>
    <w:rPr>
      <w:rFonts w:ascii="Arial" w:hAnsi="Arial" w:cs="Arial" w:hint="default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576"/>
      <w:jc w:val="both"/>
    </w:pPr>
    <w:rPr>
      <w:rFonts w:ascii="Arial" w:hAnsi="Arial" w:cs="Arial"/>
    </w:rPr>
  </w:style>
  <w:style w:type="character" w:customStyle="1" w:styleId="FontStyle39">
    <w:name w:val="Font Style39"/>
    <w:basedOn w:val="a0"/>
    <w:uiPriority w:val="99"/>
    <w:rsid w:val="00A06CE6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12">
    <w:name w:val="Style12"/>
    <w:basedOn w:val="a"/>
    <w:uiPriority w:val="99"/>
    <w:rsid w:val="00CC203C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</w:rPr>
  </w:style>
  <w:style w:type="paragraph" w:customStyle="1" w:styleId="Style15">
    <w:name w:val="Style15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paragraph" w:customStyle="1" w:styleId="Style16">
    <w:name w:val="Style16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ind w:firstLine="552"/>
    </w:pPr>
    <w:rPr>
      <w:rFonts w:ascii="Arial" w:hAnsi="Arial" w:cs="Arial"/>
    </w:rPr>
  </w:style>
  <w:style w:type="paragraph" w:customStyle="1" w:styleId="Style17">
    <w:name w:val="Style17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0">
    <w:name w:val="Font Style40"/>
    <w:basedOn w:val="a0"/>
    <w:uiPriority w:val="99"/>
    <w:rsid w:val="00CC203C"/>
    <w:rPr>
      <w:rFonts w:ascii="Times New Roman" w:hAnsi="Times New Roman" w:cs="Times New Roman" w:hint="default"/>
      <w:b/>
      <w:bCs/>
      <w:i/>
      <w:iCs/>
      <w:sz w:val="24"/>
      <w:szCs w:val="24"/>
    </w:rPr>
  </w:style>
  <w:style w:type="paragraph" w:customStyle="1" w:styleId="H3">
    <w:name w:val="H3"/>
    <w:basedOn w:val="a"/>
    <w:next w:val="a"/>
    <w:rsid w:val="00CC203C"/>
    <w:pPr>
      <w:keepNext/>
      <w:snapToGrid w:val="0"/>
      <w:spacing w:before="100" w:after="100"/>
      <w:outlineLvl w:val="3"/>
    </w:pPr>
    <w:rPr>
      <w:b/>
      <w:sz w:val="28"/>
      <w:szCs w:val="20"/>
    </w:rPr>
  </w:style>
  <w:style w:type="paragraph" w:customStyle="1" w:styleId="p1">
    <w:name w:val="p1"/>
    <w:basedOn w:val="a"/>
    <w:rsid w:val="00CA684D"/>
    <w:pPr>
      <w:spacing w:before="100" w:beforeAutospacing="1" w:after="100" w:afterAutospacing="1"/>
    </w:pPr>
  </w:style>
  <w:style w:type="paragraph" w:customStyle="1" w:styleId="Style24">
    <w:name w:val="Style24"/>
    <w:basedOn w:val="a"/>
    <w:uiPriority w:val="99"/>
    <w:rsid w:val="00072033"/>
    <w:pPr>
      <w:widowControl w:val="0"/>
      <w:autoSpaceDE w:val="0"/>
      <w:autoSpaceDN w:val="0"/>
      <w:adjustRightInd w:val="0"/>
      <w:spacing w:line="283" w:lineRule="exact"/>
    </w:pPr>
    <w:rPr>
      <w:rFonts w:ascii="Arial" w:hAnsi="Arial" w:cs="Arial"/>
    </w:rPr>
  </w:style>
  <w:style w:type="paragraph" w:customStyle="1" w:styleId="Style25">
    <w:name w:val="Style25"/>
    <w:basedOn w:val="a"/>
    <w:uiPriority w:val="99"/>
    <w:rsid w:val="00072033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  <w:style w:type="paragraph" w:customStyle="1" w:styleId="Style21">
    <w:name w:val="Style21"/>
    <w:basedOn w:val="a"/>
    <w:uiPriority w:val="99"/>
    <w:rsid w:val="00072033"/>
    <w:pPr>
      <w:widowControl w:val="0"/>
      <w:autoSpaceDE w:val="0"/>
      <w:autoSpaceDN w:val="0"/>
      <w:adjustRightInd w:val="0"/>
      <w:spacing w:line="278" w:lineRule="exact"/>
    </w:pPr>
    <w:rPr>
      <w:rFonts w:ascii="Arial" w:hAnsi="Arial" w:cs="Arial"/>
    </w:rPr>
  </w:style>
  <w:style w:type="character" w:customStyle="1" w:styleId="FontStyle36">
    <w:name w:val="Font Style36"/>
    <w:basedOn w:val="a0"/>
    <w:uiPriority w:val="99"/>
    <w:rsid w:val="00072033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Style28">
    <w:name w:val="Style28"/>
    <w:basedOn w:val="a"/>
    <w:uiPriority w:val="99"/>
    <w:rsid w:val="002C4D68"/>
    <w:pPr>
      <w:widowControl w:val="0"/>
      <w:autoSpaceDE w:val="0"/>
      <w:autoSpaceDN w:val="0"/>
      <w:adjustRightInd w:val="0"/>
      <w:spacing w:line="276" w:lineRule="exact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2C4D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3">
    <w:name w:val="Font Style43"/>
    <w:basedOn w:val="a0"/>
    <w:uiPriority w:val="99"/>
    <w:rsid w:val="002C4D68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44">
    <w:name w:val="Font Style44"/>
    <w:basedOn w:val="a0"/>
    <w:uiPriority w:val="99"/>
    <w:rsid w:val="002C4D6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Style30">
    <w:name w:val="Style30"/>
    <w:basedOn w:val="a"/>
    <w:uiPriority w:val="99"/>
    <w:rsid w:val="002C4D68"/>
    <w:pPr>
      <w:widowControl w:val="0"/>
      <w:autoSpaceDE w:val="0"/>
      <w:autoSpaceDN w:val="0"/>
      <w:adjustRightInd w:val="0"/>
      <w:spacing w:line="269" w:lineRule="exact"/>
      <w:ind w:firstLine="77"/>
    </w:pPr>
    <w:rPr>
      <w:rFonts w:ascii="Arial" w:hAnsi="Arial" w:cs="Arial"/>
    </w:rPr>
  </w:style>
  <w:style w:type="paragraph" w:styleId="afa">
    <w:name w:val="No Spacing"/>
    <w:uiPriority w:val="1"/>
    <w:qFormat/>
    <w:rsid w:val="0090333F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83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4D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4DF4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34DF4"/>
    <w:pPr>
      <w:keepNext/>
      <w:spacing w:before="240" w:after="60" w:line="240" w:lineRule="atLeast"/>
      <w:ind w:left="641" w:hanging="284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442B31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4D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34DF4"/>
    <w:rPr>
      <w:b/>
      <w:bCs/>
      <w:color w:val="339966"/>
      <w:sz w:val="28"/>
      <w:szCs w:val="24"/>
    </w:rPr>
  </w:style>
  <w:style w:type="character" w:customStyle="1" w:styleId="30">
    <w:name w:val="Заголовок 3 Знак"/>
    <w:link w:val="3"/>
    <w:semiHidden/>
    <w:rsid w:val="00934DF4"/>
    <w:rPr>
      <w:rFonts w:ascii="Cambria" w:hAnsi="Cambria"/>
      <w:b/>
      <w:bCs/>
      <w:sz w:val="26"/>
      <w:szCs w:val="26"/>
    </w:rPr>
  </w:style>
  <w:style w:type="paragraph" w:styleId="a3">
    <w:name w:val="Plain Text"/>
    <w:basedOn w:val="a"/>
    <w:link w:val="a4"/>
    <w:rsid w:val="009A5839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934DF4"/>
    <w:rPr>
      <w:rFonts w:ascii="Courier New" w:hAnsi="Courier New" w:cs="Courier New"/>
    </w:rPr>
  </w:style>
  <w:style w:type="paragraph" w:styleId="a5">
    <w:name w:val="Body Text"/>
    <w:basedOn w:val="a"/>
    <w:link w:val="a6"/>
    <w:rsid w:val="009A5839"/>
    <w:pPr>
      <w:shd w:val="clear" w:color="auto" w:fill="FFFFFF"/>
      <w:jc w:val="center"/>
    </w:pPr>
    <w:rPr>
      <w:b/>
      <w:bCs/>
      <w:color w:val="000000"/>
      <w:szCs w:val="16"/>
    </w:rPr>
  </w:style>
  <w:style w:type="character" w:customStyle="1" w:styleId="a6">
    <w:name w:val="Основной текст Знак"/>
    <w:link w:val="a5"/>
    <w:rsid w:val="00934DF4"/>
    <w:rPr>
      <w:b/>
      <w:bCs/>
      <w:color w:val="000000"/>
      <w:sz w:val="24"/>
      <w:szCs w:val="16"/>
      <w:shd w:val="clear" w:color="auto" w:fill="FFFFFF"/>
    </w:rPr>
  </w:style>
  <w:style w:type="paragraph" w:styleId="a7">
    <w:name w:val="Title"/>
    <w:basedOn w:val="a"/>
    <w:link w:val="a8"/>
    <w:qFormat/>
    <w:rsid w:val="00CB25E0"/>
    <w:pPr>
      <w:jc w:val="center"/>
    </w:pPr>
    <w:rPr>
      <w:rFonts w:ascii="Arial" w:hAnsi="Arial"/>
      <w:b/>
      <w:bCs/>
      <w:sz w:val="28"/>
      <w:szCs w:val="26"/>
    </w:rPr>
  </w:style>
  <w:style w:type="character" w:customStyle="1" w:styleId="a8">
    <w:name w:val="Название Знак"/>
    <w:link w:val="a7"/>
    <w:rsid w:val="00934DF4"/>
    <w:rPr>
      <w:rFonts w:ascii="Arial" w:hAnsi="Arial" w:cs="Arial"/>
      <w:b/>
      <w:bCs/>
      <w:sz w:val="28"/>
      <w:szCs w:val="26"/>
    </w:rPr>
  </w:style>
  <w:style w:type="paragraph" w:styleId="a9">
    <w:name w:val="Normal (Web)"/>
    <w:basedOn w:val="a"/>
    <w:rsid w:val="00442B31"/>
    <w:pPr>
      <w:spacing w:before="100" w:beforeAutospacing="1" w:after="100" w:afterAutospacing="1"/>
    </w:pPr>
  </w:style>
  <w:style w:type="paragraph" w:styleId="aa">
    <w:name w:val="footnote text"/>
    <w:basedOn w:val="a"/>
    <w:link w:val="ab"/>
    <w:rsid w:val="00442B31"/>
    <w:rPr>
      <w:sz w:val="20"/>
      <w:szCs w:val="20"/>
    </w:rPr>
  </w:style>
  <w:style w:type="character" w:styleId="ac">
    <w:name w:val="footnote reference"/>
    <w:semiHidden/>
    <w:rsid w:val="00442B31"/>
    <w:rPr>
      <w:vertAlign w:val="superscript"/>
    </w:rPr>
  </w:style>
  <w:style w:type="paragraph" w:styleId="11">
    <w:name w:val="toc 1"/>
    <w:basedOn w:val="a"/>
    <w:rsid w:val="00442B31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5C7167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5C7167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0">
    <w:name w:val="Верхний колонтитул Знак"/>
    <w:link w:val="af"/>
    <w:uiPriority w:val="99"/>
    <w:rsid w:val="00934DF4"/>
    <w:rPr>
      <w:sz w:val="24"/>
      <w:szCs w:val="24"/>
    </w:rPr>
  </w:style>
  <w:style w:type="character" w:styleId="af1">
    <w:name w:val="page number"/>
    <w:rsid w:val="00934DF4"/>
  </w:style>
  <w:style w:type="table" w:styleId="af2">
    <w:name w:val="Table Grid"/>
    <w:basedOn w:val="a1"/>
    <w:rsid w:val="00934D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934DF4"/>
    <w:pPr>
      <w:tabs>
        <w:tab w:val="center" w:pos="4677"/>
        <w:tab w:val="right" w:pos="9355"/>
      </w:tabs>
      <w:spacing w:line="240" w:lineRule="atLeast"/>
      <w:ind w:left="641" w:hanging="284"/>
      <w:jc w:val="both"/>
    </w:pPr>
  </w:style>
  <w:style w:type="character" w:customStyle="1" w:styleId="af4">
    <w:name w:val="Нижний колонтитул Знак"/>
    <w:link w:val="af3"/>
    <w:rsid w:val="00934DF4"/>
    <w:rPr>
      <w:sz w:val="24"/>
      <w:szCs w:val="24"/>
    </w:rPr>
  </w:style>
  <w:style w:type="character" w:styleId="af5">
    <w:name w:val="Hyperlink"/>
    <w:rsid w:val="00934DF4"/>
    <w:rPr>
      <w:color w:val="0000FF"/>
      <w:u w:val="single"/>
    </w:rPr>
  </w:style>
  <w:style w:type="paragraph" w:styleId="31">
    <w:name w:val="Body Text 3"/>
    <w:basedOn w:val="a"/>
    <w:link w:val="32"/>
    <w:rsid w:val="00934DF4"/>
    <w:pPr>
      <w:spacing w:after="120" w:line="240" w:lineRule="atLeast"/>
      <w:ind w:left="641" w:hanging="284"/>
      <w:jc w:val="both"/>
    </w:pPr>
    <w:rPr>
      <w:sz w:val="16"/>
      <w:szCs w:val="16"/>
    </w:rPr>
  </w:style>
  <w:style w:type="character" w:customStyle="1" w:styleId="32">
    <w:name w:val="Основной текст 3 Знак"/>
    <w:link w:val="31"/>
    <w:rsid w:val="00934DF4"/>
    <w:rPr>
      <w:sz w:val="16"/>
      <w:szCs w:val="16"/>
    </w:rPr>
  </w:style>
  <w:style w:type="paragraph" w:styleId="af6">
    <w:name w:val="Body Text Indent"/>
    <w:basedOn w:val="a"/>
    <w:link w:val="af7"/>
    <w:uiPriority w:val="99"/>
    <w:rsid w:val="00934DF4"/>
    <w:pPr>
      <w:spacing w:after="120" w:line="240" w:lineRule="atLeast"/>
      <w:ind w:left="283" w:hanging="284"/>
      <w:jc w:val="both"/>
    </w:pPr>
  </w:style>
  <w:style w:type="character" w:customStyle="1" w:styleId="af7">
    <w:name w:val="Основной текст с отступом Знак"/>
    <w:link w:val="af6"/>
    <w:uiPriority w:val="99"/>
    <w:rsid w:val="00934DF4"/>
    <w:rPr>
      <w:sz w:val="24"/>
      <w:szCs w:val="24"/>
    </w:rPr>
  </w:style>
  <w:style w:type="paragraph" w:styleId="af8">
    <w:name w:val="List Paragraph"/>
    <w:basedOn w:val="a"/>
    <w:uiPriority w:val="34"/>
    <w:qFormat/>
    <w:rsid w:val="00934DF4"/>
    <w:pPr>
      <w:spacing w:line="240" w:lineRule="atLeast"/>
      <w:ind w:left="708" w:hanging="284"/>
      <w:jc w:val="both"/>
    </w:pPr>
  </w:style>
  <w:style w:type="paragraph" w:styleId="21">
    <w:name w:val="Body Text 2"/>
    <w:basedOn w:val="a"/>
    <w:link w:val="22"/>
    <w:rsid w:val="00934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934DF4"/>
    <w:rPr>
      <w:sz w:val="24"/>
      <w:szCs w:val="24"/>
    </w:rPr>
  </w:style>
  <w:style w:type="paragraph" w:styleId="23">
    <w:name w:val="Body Text Indent 2"/>
    <w:basedOn w:val="a"/>
    <w:link w:val="24"/>
    <w:rsid w:val="00934DF4"/>
    <w:pPr>
      <w:spacing w:after="120" w:line="480" w:lineRule="auto"/>
      <w:ind w:left="283" w:hanging="284"/>
      <w:jc w:val="both"/>
    </w:pPr>
  </w:style>
  <w:style w:type="character" w:customStyle="1" w:styleId="24">
    <w:name w:val="Основной текст с отступом 2 Знак"/>
    <w:link w:val="23"/>
    <w:rsid w:val="00934DF4"/>
    <w:rPr>
      <w:sz w:val="24"/>
      <w:szCs w:val="24"/>
    </w:rPr>
  </w:style>
  <w:style w:type="character" w:styleId="af9">
    <w:name w:val="Strong"/>
    <w:uiPriority w:val="22"/>
    <w:qFormat/>
    <w:rsid w:val="00934DF4"/>
    <w:rPr>
      <w:b/>
      <w:bCs/>
    </w:rPr>
  </w:style>
  <w:style w:type="character" w:customStyle="1" w:styleId="ab">
    <w:name w:val="Текст сноски Знак"/>
    <w:basedOn w:val="a0"/>
    <w:link w:val="aa"/>
    <w:locked/>
    <w:rsid w:val="00D376CC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02667"/>
    <w:pPr>
      <w:spacing w:after="120"/>
      <w:ind w:left="280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1026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E7E55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apple-converted-space">
    <w:name w:val="apple-converted-space"/>
    <w:rsid w:val="005A77F5"/>
  </w:style>
  <w:style w:type="paragraph" w:customStyle="1" w:styleId="12">
    <w:name w:val="Абзац списка1"/>
    <w:basedOn w:val="a"/>
    <w:rsid w:val="007E5D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A06C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"/>
    <w:uiPriority w:val="99"/>
    <w:rsid w:val="00A06CE6"/>
    <w:pPr>
      <w:widowControl w:val="0"/>
      <w:autoSpaceDE w:val="0"/>
      <w:autoSpaceDN w:val="0"/>
      <w:adjustRightInd w:val="0"/>
      <w:spacing w:line="269" w:lineRule="exact"/>
      <w:ind w:hanging="360"/>
    </w:pPr>
    <w:rPr>
      <w:rFonts w:ascii="Arial" w:hAnsi="Arial" w:cs="Arial"/>
    </w:rPr>
  </w:style>
  <w:style w:type="character" w:customStyle="1" w:styleId="FontStyle35">
    <w:name w:val="Font Style35"/>
    <w:basedOn w:val="a0"/>
    <w:uiPriority w:val="99"/>
    <w:rsid w:val="00A06CE6"/>
    <w:rPr>
      <w:rFonts w:ascii="Times New Roman" w:hAnsi="Times New Roman" w:cs="Times New Roman" w:hint="default"/>
      <w:sz w:val="24"/>
      <w:szCs w:val="24"/>
    </w:rPr>
  </w:style>
  <w:style w:type="character" w:customStyle="1" w:styleId="FontStyle38">
    <w:name w:val="Font Style38"/>
    <w:basedOn w:val="a0"/>
    <w:uiPriority w:val="99"/>
    <w:rsid w:val="00A06CE6"/>
    <w:rPr>
      <w:rFonts w:ascii="Arial" w:hAnsi="Arial" w:cs="Arial" w:hint="default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A06CE6"/>
    <w:pPr>
      <w:widowControl w:val="0"/>
      <w:autoSpaceDE w:val="0"/>
      <w:autoSpaceDN w:val="0"/>
      <w:adjustRightInd w:val="0"/>
      <w:spacing w:line="278" w:lineRule="exact"/>
      <w:ind w:firstLine="576"/>
      <w:jc w:val="both"/>
    </w:pPr>
    <w:rPr>
      <w:rFonts w:ascii="Arial" w:hAnsi="Arial" w:cs="Arial"/>
    </w:rPr>
  </w:style>
  <w:style w:type="character" w:customStyle="1" w:styleId="FontStyle39">
    <w:name w:val="Font Style39"/>
    <w:basedOn w:val="a0"/>
    <w:uiPriority w:val="99"/>
    <w:rsid w:val="00A06CE6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12">
    <w:name w:val="Style12"/>
    <w:basedOn w:val="a"/>
    <w:uiPriority w:val="99"/>
    <w:rsid w:val="00CC203C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</w:rPr>
  </w:style>
  <w:style w:type="paragraph" w:customStyle="1" w:styleId="Style15">
    <w:name w:val="Style15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</w:rPr>
  </w:style>
  <w:style w:type="paragraph" w:customStyle="1" w:styleId="Style16">
    <w:name w:val="Style16"/>
    <w:basedOn w:val="a"/>
    <w:uiPriority w:val="99"/>
    <w:rsid w:val="00CC203C"/>
    <w:pPr>
      <w:widowControl w:val="0"/>
      <w:autoSpaceDE w:val="0"/>
      <w:autoSpaceDN w:val="0"/>
      <w:adjustRightInd w:val="0"/>
      <w:spacing w:line="278" w:lineRule="exact"/>
      <w:ind w:firstLine="552"/>
    </w:pPr>
    <w:rPr>
      <w:rFonts w:ascii="Arial" w:hAnsi="Arial" w:cs="Arial"/>
    </w:rPr>
  </w:style>
  <w:style w:type="paragraph" w:customStyle="1" w:styleId="Style17">
    <w:name w:val="Style17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CC20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0">
    <w:name w:val="Font Style40"/>
    <w:basedOn w:val="a0"/>
    <w:uiPriority w:val="99"/>
    <w:rsid w:val="00CC203C"/>
    <w:rPr>
      <w:rFonts w:ascii="Times New Roman" w:hAnsi="Times New Roman" w:cs="Times New Roman" w:hint="default"/>
      <w:b/>
      <w:bCs/>
      <w:i/>
      <w:iCs/>
      <w:sz w:val="24"/>
      <w:szCs w:val="24"/>
    </w:rPr>
  </w:style>
  <w:style w:type="paragraph" w:customStyle="1" w:styleId="H3">
    <w:name w:val="H3"/>
    <w:basedOn w:val="a"/>
    <w:next w:val="a"/>
    <w:rsid w:val="00CC203C"/>
    <w:pPr>
      <w:keepNext/>
      <w:snapToGrid w:val="0"/>
      <w:spacing w:before="100" w:after="100"/>
      <w:outlineLvl w:val="3"/>
    </w:pPr>
    <w:rPr>
      <w:b/>
      <w:sz w:val="28"/>
      <w:szCs w:val="20"/>
    </w:rPr>
  </w:style>
  <w:style w:type="paragraph" w:customStyle="1" w:styleId="p1">
    <w:name w:val="p1"/>
    <w:basedOn w:val="a"/>
    <w:rsid w:val="00CA684D"/>
    <w:pPr>
      <w:spacing w:before="100" w:beforeAutospacing="1" w:after="100" w:afterAutospacing="1"/>
    </w:pPr>
  </w:style>
  <w:style w:type="paragraph" w:customStyle="1" w:styleId="Style24">
    <w:name w:val="Style24"/>
    <w:basedOn w:val="a"/>
    <w:uiPriority w:val="99"/>
    <w:rsid w:val="00072033"/>
    <w:pPr>
      <w:widowControl w:val="0"/>
      <w:autoSpaceDE w:val="0"/>
      <w:autoSpaceDN w:val="0"/>
      <w:adjustRightInd w:val="0"/>
      <w:spacing w:line="283" w:lineRule="exact"/>
    </w:pPr>
    <w:rPr>
      <w:rFonts w:ascii="Arial" w:hAnsi="Arial" w:cs="Arial"/>
    </w:rPr>
  </w:style>
  <w:style w:type="paragraph" w:customStyle="1" w:styleId="Style25">
    <w:name w:val="Style25"/>
    <w:basedOn w:val="a"/>
    <w:uiPriority w:val="99"/>
    <w:rsid w:val="00072033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  <w:style w:type="paragraph" w:customStyle="1" w:styleId="Style21">
    <w:name w:val="Style21"/>
    <w:basedOn w:val="a"/>
    <w:uiPriority w:val="99"/>
    <w:rsid w:val="00072033"/>
    <w:pPr>
      <w:widowControl w:val="0"/>
      <w:autoSpaceDE w:val="0"/>
      <w:autoSpaceDN w:val="0"/>
      <w:adjustRightInd w:val="0"/>
      <w:spacing w:line="278" w:lineRule="exact"/>
    </w:pPr>
    <w:rPr>
      <w:rFonts w:ascii="Arial" w:hAnsi="Arial" w:cs="Arial"/>
    </w:rPr>
  </w:style>
  <w:style w:type="character" w:customStyle="1" w:styleId="FontStyle36">
    <w:name w:val="Font Style36"/>
    <w:basedOn w:val="a0"/>
    <w:uiPriority w:val="99"/>
    <w:rsid w:val="00072033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Style28">
    <w:name w:val="Style28"/>
    <w:basedOn w:val="a"/>
    <w:uiPriority w:val="99"/>
    <w:rsid w:val="002C4D68"/>
    <w:pPr>
      <w:widowControl w:val="0"/>
      <w:autoSpaceDE w:val="0"/>
      <w:autoSpaceDN w:val="0"/>
      <w:adjustRightInd w:val="0"/>
      <w:spacing w:line="276" w:lineRule="exact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2C4D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3">
    <w:name w:val="Font Style43"/>
    <w:basedOn w:val="a0"/>
    <w:uiPriority w:val="99"/>
    <w:rsid w:val="002C4D68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44">
    <w:name w:val="Font Style44"/>
    <w:basedOn w:val="a0"/>
    <w:uiPriority w:val="99"/>
    <w:rsid w:val="002C4D6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Style30">
    <w:name w:val="Style30"/>
    <w:basedOn w:val="a"/>
    <w:uiPriority w:val="99"/>
    <w:rsid w:val="002C4D68"/>
    <w:pPr>
      <w:widowControl w:val="0"/>
      <w:autoSpaceDE w:val="0"/>
      <w:autoSpaceDN w:val="0"/>
      <w:adjustRightInd w:val="0"/>
      <w:spacing w:line="269" w:lineRule="exact"/>
      <w:ind w:firstLine="77"/>
    </w:pPr>
    <w:rPr>
      <w:rFonts w:ascii="Arial" w:hAnsi="Arial" w:cs="Arial"/>
    </w:rPr>
  </w:style>
  <w:style w:type="paragraph" w:styleId="afa">
    <w:name w:val="No Spacing"/>
    <w:uiPriority w:val="1"/>
    <w:qFormat/>
    <w:rsid w:val="0090333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17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0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2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5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72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5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83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62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9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67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7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2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84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0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3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08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99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3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8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7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0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4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3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94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9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94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2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64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9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3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09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35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9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8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88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2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3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8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3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5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1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9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0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8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4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8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0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9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5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3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7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2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1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03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0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2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7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8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8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7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9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7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40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4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3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6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8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7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7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7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6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5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8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7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56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3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9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2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1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1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56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13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9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0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7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1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9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11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27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44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4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54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5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61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67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5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16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21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2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5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77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98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3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46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24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88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5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63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6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92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14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42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97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20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2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1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13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15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2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0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2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8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6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66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84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4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15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7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2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1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21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5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45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73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5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91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88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99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7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0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35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43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0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90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7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44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2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6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6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4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8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5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0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7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8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4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8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0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7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0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2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8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4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2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8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7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7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61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26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8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34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8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5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6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9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1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1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3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4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2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9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6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3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7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4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9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8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6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3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2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6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42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9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56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36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2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0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62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9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1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2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6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3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3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56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4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5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5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04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23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7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2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22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7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98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14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94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5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53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1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66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5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34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6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74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03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37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9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1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1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9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9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9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02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9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9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5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8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3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0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6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7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9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cior.edu.ru/" TargetMode="External"/><Relationship Id="rId18" Type="http://schemas.openxmlformats.org/officeDocument/2006/relationships/hyperlink" Target="http://files.lbz.ru/pdf/mpPolyakov10-11fgos.pdf" TargetMode="External"/><Relationship Id="rId3" Type="http://schemas.openxmlformats.org/officeDocument/2006/relationships/styles" Target="styles.xml"/><Relationship Id="rId21" Type="http://schemas.openxmlformats.org/officeDocument/2006/relationships/hyperlink" Target="http://school-collection.edu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files.lbz.ru/pdf/mpPolyakov10-11fgos.pdf" TargetMode="External"/><Relationship Id="rId17" Type="http://schemas.openxmlformats.org/officeDocument/2006/relationships/hyperlink" Target="http://kpolyakov.spb.ru/school/ege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nformatics.mccme.ru/course/view.php?id=666" TargetMode="External"/><Relationship Id="rId20" Type="http://schemas.openxmlformats.org/officeDocument/2006/relationships/hyperlink" Target="http://metodist.lbz.ru/authors/informatika/7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polyakov.spb.ru/school/ege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kpolyakov.spb.ru/school/probook.ht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informatics.mccme.ru/course/view.php?id=666" TargetMode="External"/><Relationship Id="rId19" Type="http://schemas.openxmlformats.org/officeDocument/2006/relationships/hyperlink" Target="http://www.fcior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kpolyakov.spb.ru/school/probook.htm" TargetMode="External"/><Relationship Id="rId14" Type="http://schemas.openxmlformats.org/officeDocument/2006/relationships/hyperlink" Target="http://metodist.lbz.ru/authors/informatika/7/" TargetMode="External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6CF74-88FA-4E57-8C23-3892EAB6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19</Pages>
  <Words>3242</Words>
  <Characters>24334</Characters>
  <Application>Microsoft Office Word</Application>
  <DocSecurity>0</DocSecurity>
  <Lines>202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«Гимназия имени Героя Советского Союза Ю</vt:lpstr>
    </vt:vector>
  </TitlesOfParts>
  <Company/>
  <LinksUpToDate>false</LinksUpToDate>
  <CharactersWithSpaces>27521</CharactersWithSpaces>
  <SharedDoc>false</SharedDoc>
  <HLinks>
    <vt:vector size="6" baseType="variant">
      <vt:variant>
        <vt:i4>5767177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«Гимназия имени Героя Советского Союза Ю</dc:title>
  <dc:creator>Ольга</dc:creator>
  <cp:lastModifiedBy>Пользователь</cp:lastModifiedBy>
  <cp:revision>15</cp:revision>
  <cp:lastPrinted>2014-09-12T05:46:00Z</cp:lastPrinted>
  <dcterms:created xsi:type="dcterms:W3CDTF">2015-08-20T10:07:00Z</dcterms:created>
  <dcterms:modified xsi:type="dcterms:W3CDTF">2015-08-20T11:07:00Z</dcterms:modified>
</cp:coreProperties>
</file>