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0A369C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A369C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0A369C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A369C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 xml:space="preserve">Героя Советского Союза Ю.А. </w:t>
      </w:r>
      <w:proofErr w:type="spellStart"/>
      <w:r w:rsidRPr="006C41D7">
        <w:rPr>
          <w:rFonts w:eastAsia="MS Mincho"/>
        </w:rPr>
        <w:t>Гарнаева</w:t>
      </w:r>
      <w:proofErr w:type="spellEnd"/>
      <w:r w:rsidRPr="006C41D7">
        <w:rPr>
          <w:rFonts w:eastAsia="MS Mincho"/>
        </w:rPr>
        <w:t xml:space="preserve">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B42A5A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Ступень обучения: старшая</w:t>
      </w:r>
      <w:r w:rsidR="00750B32">
        <w:rPr>
          <w:rFonts w:ascii="Times New Roman" w:eastAsia="MS Mincho" w:hAnsi="Times New Roman"/>
          <w:b/>
          <w:bCs/>
          <w:sz w:val="28"/>
        </w:rPr>
        <w:t xml:space="preserve"> (базовый уровень)</w:t>
      </w:r>
    </w:p>
    <w:p w:rsidR="00C75E98" w:rsidRPr="00C75E98" w:rsidRDefault="00750B32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11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="000A369C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proofErr w:type="spellEnd"/>
      <w:r w:rsidR="000A369C">
        <w:rPr>
          <w:rFonts w:ascii="Times New Roman" w:eastAsia="MS Mincho" w:hAnsi="Times New Roman"/>
          <w:b/>
          <w:bCs/>
          <w:sz w:val="28"/>
          <w:szCs w:val="28"/>
        </w:rPr>
        <w:t xml:space="preserve"> Сергей Андреевич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C42364">
        <w:t>5</w:t>
      </w:r>
      <w:bookmarkStart w:id="0" w:name="_GoBack"/>
      <w:bookmarkEnd w:id="0"/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DD38CB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</w:t>
      </w:r>
      <w:r w:rsidR="000A369C">
        <w:rPr>
          <w:rFonts w:ascii="Arial" w:eastAsia="MS Mincho" w:hAnsi="Arial" w:cs="Arial"/>
          <w:bCs/>
          <w:sz w:val="24"/>
          <w:szCs w:val="24"/>
        </w:rPr>
        <w:t>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B42A5A" w:rsidRPr="00B42A5A" w:rsidRDefault="00B42A5A" w:rsidP="00B42A5A">
      <w:pPr>
        <w:ind w:firstLine="567"/>
        <w:jc w:val="both"/>
        <w:rPr>
          <w:sz w:val="28"/>
          <w:szCs w:val="28"/>
        </w:rPr>
      </w:pPr>
      <w:r w:rsidRPr="00B42A5A">
        <w:rPr>
          <w:sz w:val="28"/>
          <w:szCs w:val="28"/>
        </w:rPr>
        <w:t>Информатика – это наука о закономерностях протекания информацио</w:t>
      </w:r>
      <w:r w:rsidRPr="00B42A5A">
        <w:rPr>
          <w:sz w:val="28"/>
          <w:szCs w:val="28"/>
        </w:rPr>
        <w:t>н</w:t>
      </w:r>
      <w:r w:rsidRPr="00B42A5A">
        <w:rPr>
          <w:sz w:val="28"/>
          <w:szCs w:val="28"/>
        </w:rPr>
        <w:t>ных процессов в системах различной природы, о методах, средствах и техн</w:t>
      </w:r>
      <w:r w:rsidRPr="00B42A5A">
        <w:rPr>
          <w:sz w:val="28"/>
          <w:szCs w:val="28"/>
        </w:rPr>
        <w:t>о</w:t>
      </w:r>
      <w:r w:rsidRPr="00B42A5A">
        <w:rPr>
          <w:sz w:val="28"/>
          <w:szCs w:val="28"/>
        </w:rPr>
        <w:t>логиях автоматизации информационных процессов. Она способствует фо</w:t>
      </w:r>
      <w:r w:rsidRPr="00B42A5A">
        <w:rPr>
          <w:sz w:val="28"/>
          <w:szCs w:val="28"/>
        </w:rPr>
        <w:t>р</w:t>
      </w:r>
      <w:r w:rsidRPr="00B42A5A">
        <w:rPr>
          <w:sz w:val="28"/>
          <w:szCs w:val="28"/>
        </w:rPr>
        <w:t>мированию современного научного мировоззрения, развитию интеллект</w:t>
      </w:r>
      <w:r w:rsidRPr="00B42A5A">
        <w:rPr>
          <w:sz w:val="28"/>
          <w:szCs w:val="28"/>
        </w:rPr>
        <w:t>у</w:t>
      </w:r>
      <w:r w:rsidRPr="00B42A5A">
        <w:rPr>
          <w:sz w:val="28"/>
          <w:szCs w:val="28"/>
        </w:rPr>
        <w:t>альных способностей и познавательных интересов школьников; освоение б</w:t>
      </w:r>
      <w:r w:rsidRPr="00B42A5A">
        <w:rPr>
          <w:sz w:val="28"/>
          <w:szCs w:val="28"/>
        </w:rPr>
        <w:t>а</w:t>
      </w:r>
      <w:r w:rsidRPr="00B42A5A">
        <w:rPr>
          <w:sz w:val="28"/>
          <w:szCs w:val="28"/>
        </w:rPr>
        <w:t>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</w:t>
      </w:r>
      <w:r w:rsidRPr="00B42A5A">
        <w:rPr>
          <w:sz w:val="28"/>
          <w:szCs w:val="28"/>
        </w:rPr>
        <w:t>о</w:t>
      </w:r>
      <w:r w:rsidRPr="00B42A5A">
        <w:rPr>
          <w:sz w:val="28"/>
          <w:szCs w:val="28"/>
        </w:rPr>
        <w:t>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 xml:space="preserve">Приоритетными объектами изучения информатики в старшей школе являются </w:t>
      </w:r>
      <w:r w:rsidRPr="00B42A5A">
        <w:rPr>
          <w:i/>
          <w:iCs/>
          <w:sz w:val="28"/>
          <w:szCs w:val="28"/>
        </w:rPr>
        <w:t>информационные системы</w:t>
      </w:r>
      <w:r w:rsidRPr="00B42A5A">
        <w:rPr>
          <w:sz w:val="28"/>
          <w:szCs w:val="28"/>
        </w:rPr>
        <w:t xml:space="preserve">, преимущественно автоматизированные информационные системы, </w:t>
      </w:r>
      <w:r w:rsidRPr="00B42A5A">
        <w:rPr>
          <w:i/>
          <w:iCs/>
          <w:sz w:val="28"/>
          <w:szCs w:val="28"/>
        </w:rPr>
        <w:t>связанные с информационными процессами,</w:t>
      </w:r>
      <w:r w:rsidRPr="00B42A5A">
        <w:rPr>
          <w:sz w:val="28"/>
          <w:szCs w:val="28"/>
        </w:rPr>
        <w:t xml:space="preserve"> и </w:t>
      </w:r>
      <w:r w:rsidRPr="00B42A5A">
        <w:rPr>
          <w:i/>
          <w:iCs/>
          <w:sz w:val="28"/>
          <w:szCs w:val="28"/>
        </w:rPr>
        <w:t>информационные технологии</w:t>
      </w:r>
      <w:r w:rsidRPr="00B42A5A">
        <w:rPr>
          <w:sz w:val="28"/>
          <w:szCs w:val="28"/>
        </w:rPr>
        <w:t>, рассматриваемые с позиций системного по</w:t>
      </w:r>
      <w:r w:rsidRPr="00B42A5A">
        <w:rPr>
          <w:sz w:val="28"/>
          <w:szCs w:val="28"/>
        </w:rPr>
        <w:t>д</w:t>
      </w:r>
      <w:r w:rsidRPr="00B42A5A">
        <w:rPr>
          <w:sz w:val="28"/>
          <w:szCs w:val="28"/>
        </w:rPr>
        <w:t>хода.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 xml:space="preserve">Это связано с тем, что базовый уровень старшей школы, ориентирован, прежде всего, на учащихся – гуманитариев. </w:t>
      </w:r>
      <w:proofErr w:type="gramStart"/>
      <w:r w:rsidRPr="00B42A5A">
        <w:rPr>
          <w:sz w:val="28"/>
          <w:szCs w:val="28"/>
        </w:rPr>
        <w:t>При этом, сам термин "гуман</w:t>
      </w:r>
      <w:r w:rsidRPr="00B42A5A">
        <w:rPr>
          <w:sz w:val="28"/>
          <w:szCs w:val="28"/>
        </w:rPr>
        <w:t>и</w:t>
      </w:r>
      <w:r w:rsidRPr="00B42A5A">
        <w:rPr>
          <w:sz w:val="28"/>
          <w:szCs w:val="28"/>
        </w:rPr>
        <w:t>тарный" понимается как синоним широкой, "гуманитарной", культуры, а не простое противопоставление "естественнонаучному" образованию.</w:t>
      </w:r>
      <w:proofErr w:type="gramEnd"/>
      <w:r w:rsidRPr="00B42A5A">
        <w:rPr>
          <w:sz w:val="28"/>
          <w:szCs w:val="28"/>
        </w:rPr>
        <w:t xml:space="preserve"> При т</w:t>
      </w:r>
      <w:r w:rsidRPr="00B42A5A">
        <w:rPr>
          <w:sz w:val="28"/>
          <w:szCs w:val="28"/>
        </w:rPr>
        <w:t>а</w:t>
      </w:r>
      <w:r w:rsidRPr="00B42A5A">
        <w:rPr>
          <w:sz w:val="28"/>
          <w:szCs w:val="28"/>
        </w:rPr>
        <w:t xml:space="preserve">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 </w:t>
      </w:r>
    </w:p>
    <w:p w:rsidR="00A06CE6" w:rsidRPr="00A06CE6" w:rsidRDefault="00A06CE6" w:rsidP="00B9094B">
      <w:pPr>
        <w:spacing w:line="240" w:lineRule="atLeast"/>
        <w:ind w:firstLine="709"/>
        <w:rPr>
          <w:sz w:val="28"/>
          <w:szCs w:val="28"/>
        </w:rPr>
      </w:pPr>
      <w:r w:rsidRPr="00A06CE6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рабочая программа по информатике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для основной общео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разовательной школы</w:t>
      </w:r>
      <w:r>
        <w:rPr>
          <w:sz w:val="28"/>
          <w:szCs w:val="28"/>
        </w:rPr>
        <w:t xml:space="preserve"> </w:t>
      </w:r>
      <w:r w:rsidR="007639A0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составлена на основе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следующих </w:t>
      </w:r>
      <w:proofErr w:type="spellStart"/>
      <w:r w:rsidRPr="00A06CE6">
        <w:rPr>
          <w:sz w:val="28"/>
          <w:szCs w:val="28"/>
        </w:rPr>
        <w:t>норм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тивноправовых</w:t>
      </w:r>
      <w:proofErr w:type="spellEnd"/>
      <w:r w:rsidRPr="00A06CE6">
        <w:rPr>
          <w:sz w:val="28"/>
          <w:szCs w:val="28"/>
        </w:rPr>
        <w:t xml:space="preserve"> документов:</w:t>
      </w:r>
    </w:p>
    <w:p w:rsid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Закон Российской Федерации «Об образовании» No273 от 29.12.2012 г.</w:t>
      </w:r>
    </w:p>
    <w:p w:rsidR="00A06CE6" w:rsidRP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Приказ Минобразования России от 31 января 2012 г. No69 «О внесении</w:t>
      </w:r>
    </w:p>
    <w:p w:rsid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 xml:space="preserve">изменений в федеральный компонент государственных образовательных </w:t>
      </w:r>
      <w:r>
        <w:rPr>
          <w:sz w:val="28"/>
          <w:szCs w:val="28"/>
        </w:rPr>
        <w:t>с</w:t>
      </w:r>
      <w:r w:rsidRPr="00A06CE6">
        <w:rPr>
          <w:sz w:val="28"/>
          <w:szCs w:val="28"/>
        </w:rPr>
        <w:t>тандартов начального общего, основного общего и среднего (полного) 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щего образования, утвержденный приказом министерства образования Ро</w:t>
      </w:r>
      <w:r w:rsidRPr="00A06CE6">
        <w:rPr>
          <w:sz w:val="28"/>
          <w:szCs w:val="28"/>
        </w:rPr>
        <w:t>с</w:t>
      </w:r>
      <w:r w:rsidRPr="00A06CE6">
        <w:rPr>
          <w:sz w:val="28"/>
          <w:szCs w:val="28"/>
        </w:rPr>
        <w:t xml:space="preserve">сийской Федерации от 5 марта 2004 </w:t>
      </w:r>
      <w:proofErr w:type="spellStart"/>
      <w:r w:rsidRPr="00A06CE6">
        <w:rPr>
          <w:sz w:val="28"/>
          <w:szCs w:val="28"/>
        </w:rPr>
        <w:t>г.N</w:t>
      </w:r>
      <w:proofErr w:type="spellEnd"/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1089.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6CE6">
        <w:rPr>
          <w:sz w:val="28"/>
          <w:szCs w:val="28"/>
        </w:rPr>
        <w:t>Авторская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прог</w:t>
      </w:r>
      <w:r w:rsidR="00B42A5A">
        <w:rPr>
          <w:sz w:val="28"/>
          <w:szCs w:val="28"/>
        </w:rPr>
        <w:t>р</w:t>
      </w:r>
      <w:r w:rsidR="000557D6">
        <w:rPr>
          <w:sz w:val="28"/>
          <w:szCs w:val="28"/>
        </w:rPr>
        <w:t>амма по информатике и ИКТ для 11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proofErr w:type="spellStart"/>
      <w:r w:rsidRPr="00A06CE6">
        <w:rPr>
          <w:sz w:val="28"/>
          <w:szCs w:val="28"/>
        </w:rPr>
        <w:t>Угриновича</w:t>
      </w:r>
      <w:proofErr w:type="spellEnd"/>
      <w:r w:rsidRPr="00A06CE6">
        <w:rPr>
          <w:sz w:val="28"/>
          <w:szCs w:val="28"/>
        </w:rPr>
        <w:t xml:space="preserve"> Н.Д</w:t>
      </w:r>
    </w:p>
    <w:p w:rsidR="00A06CE6" w:rsidRDefault="00A06CE6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0557D6" w:rsidRPr="000557D6" w:rsidRDefault="006316BC" w:rsidP="000557D6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9A1FE7" w:rsidRPr="009A1FE7" w:rsidRDefault="009A1FE7" w:rsidP="009A1FE7">
      <w:pPr>
        <w:pStyle w:val="af8"/>
        <w:numPr>
          <w:ilvl w:val="0"/>
          <w:numId w:val="18"/>
        </w:numPr>
        <w:ind w:left="709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9A1FE7">
        <w:rPr>
          <w:sz w:val="28"/>
          <w:szCs w:val="28"/>
        </w:rPr>
        <w:t>чебник  «</w:t>
      </w:r>
      <w:proofErr w:type="spellStart"/>
      <w:r w:rsidRPr="009A1FE7">
        <w:rPr>
          <w:sz w:val="28"/>
          <w:szCs w:val="28"/>
        </w:rPr>
        <w:t>Угринович</w:t>
      </w:r>
      <w:proofErr w:type="spellEnd"/>
      <w:r w:rsidRPr="009A1FE7">
        <w:rPr>
          <w:sz w:val="28"/>
          <w:szCs w:val="28"/>
        </w:rPr>
        <w:t xml:space="preserve"> Н.Д. И</w:t>
      </w:r>
      <w:r w:rsidR="000557D6">
        <w:rPr>
          <w:sz w:val="28"/>
          <w:szCs w:val="28"/>
        </w:rPr>
        <w:t>нформатика и ИКТ: учебник для 11</w:t>
      </w:r>
      <w:r w:rsidRPr="009A1FE7">
        <w:rPr>
          <w:sz w:val="28"/>
          <w:szCs w:val="28"/>
        </w:rPr>
        <w:t xml:space="preserve"> класса / Н.Д. </w:t>
      </w:r>
      <w:proofErr w:type="spellStart"/>
      <w:r w:rsidRPr="009A1FE7">
        <w:rPr>
          <w:sz w:val="28"/>
          <w:szCs w:val="28"/>
        </w:rPr>
        <w:t>Угринович</w:t>
      </w:r>
      <w:proofErr w:type="spellEnd"/>
      <w:r w:rsidRPr="009A1FE7">
        <w:rPr>
          <w:sz w:val="28"/>
          <w:szCs w:val="28"/>
        </w:rPr>
        <w:t>.  – М</w:t>
      </w:r>
      <w:r w:rsidR="000557D6">
        <w:rPr>
          <w:sz w:val="28"/>
          <w:szCs w:val="28"/>
        </w:rPr>
        <w:t>.:БИНОМ. Лаборатория знаний, 2010</w:t>
      </w:r>
      <w:r w:rsidRPr="009A1FE7">
        <w:rPr>
          <w:sz w:val="28"/>
          <w:szCs w:val="28"/>
        </w:rPr>
        <w:t xml:space="preserve">»;  </w:t>
      </w:r>
    </w:p>
    <w:p w:rsidR="009A1FE7" w:rsidRDefault="009A1FE7" w:rsidP="009A1FE7">
      <w:pPr>
        <w:numPr>
          <w:ilvl w:val="0"/>
          <w:numId w:val="18"/>
        </w:num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Методическое пособие для учителя «Преподавание курса «И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форматика и ИКТ» в основной и старшей школе.8-11 классы: метод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ческое пособие /  Н.Д. </w:t>
      </w:r>
      <w:proofErr w:type="spellStart"/>
      <w:r>
        <w:rPr>
          <w:sz w:val="28"/>
          <w:szCs w:val="28"/>
        </w:rPr>
        <w:t>Угринови</w:t>
      </w:r>
      <w:proofErr w:type="gramStart"/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М.:</w:t>
      </w:r>
      <w:r w:rsidR="000557D6">
        <w:rPr>
          <w:sz w:val="28"/>
          <w:szCs w:val="28"/>
        </w:rPr>
        <w:t xml:space="preserve"> БИНОМ. Лаборатория знаний, 2010</w:t>
      </w:r>
      <w:r>
        <w:rPr>
          <w:sz w:val="28"/>
          <w:szCs w:val="28"/>
        </w:rPr>
        <w:t xml:space="preserve">»; </w:t>
      </w:r>
    </w:p>
    <w:p w:rsidR="009A1FE7" w:rsidRDefault="009A1FE7" w:rsidP="009A1FE7">
      <w:pPr>
        <w:numPr>
          <w:ilvl w:val="0"/>
          <w:numId w:val="18"/>
        </w:numPr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Комплект цифровых образовательных ресурсов.</w:t>
      </w:r>
    </w:p>
    <w:p w:rsidR="00A06CE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освоение системы базовых знаний</w:t>
      </w:r>
      <w:r w:rsidRPr="00B9094B">
        <w:rPr>
          <w:sz w:val="28"/>
          <w:szCs w:val="28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овладение умениями</w:t>
      </w:r>
      <w:r w:rsidRPr="00B9094B">
        <w:rPr>
          <w:sz w:val="28"/>
          <w:szCs w:val="28"/>
        </w:rPr>
        <w:t xml:space="preserve"> применять, анализировать, преобразовывать инфо</w:t>
      </w:r>
      <w:r w:rsidRPr="00B9094B">
        <w:rPr>
          <w:sz w:val="28"/>
          <w:szCs w:val="28"/>
        </w:rPr>
        <w:t>р</w:t>
      </w:r>
      <w:r w:rsidRPr="00B9094B">
        <w:rPr>
          <w:sz w:val="28"/>
          <w:szCs w:val="28"/>
        </w:rPr>
        <w:t>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развитие</w:t>
      </w:r>
      <w:r w:rsidRPr="00B9094B">
        <w:rPr>
          <w:sz w:val="28"/>
          <w:szCs w:val="28"/>
        </w:rPr>
        <w:t xml:space="preserve"> познавательных интересов, интеллектуальных и творческих сп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>собностей путем освоения и использования методов информатики и средств ИКТ при изучении различных учебных предметов;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воспитание</w:t>
      </w:r>
      <w:r w:rsidRPr="00B9094B">
        <w:rPr>
          <w:sz w:val="28"/>
          <w:szCs w:val="28"/>
        </w:rPr>
        <w:t xml:space="preserve"> ответственного отношения к соблюдению этических и прав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 xml:space="preserve">вых норм информационной деятельности; 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b/>
          <w:bCs/>
          <w:sz w:val="28"/>
          <w:szCs w:val="28"/>
        </w:rPr>
      </w:pPr>
      <w:r w:rsidRPr="00B9094B">
        <w:rPr>
          <w:b/>
          <w:bCs/>
          <w:sz w:val="28"/>
          <w:szCs w:val="28"/>
        </w:rPr>
        <w:t>приобретение опыта</w:t>
      </w:r>
      <w:r w:rsidRPr="00B9094B">
        <w:rPr>
          <w:sz w:val="28"/>
          <w:szCs w:val="28"/>
        </w:rPr>
        <w:t xml:space="preserve"> использования информационных технологий в и</w:t>
      </w:r>
      <w:r w:rsidRPr="00B9094B">
        <w:rPr>
          <w:sz w:val="28"/>
          <w:szCs w:val="28"/>
        </w:rPr>
        <w:t>н</w:t>
      </w:r>
      <w:r w:rsidRPr="00B9094B">
        <w:rPr>
          <w:sz w:val="28"/>
          <w:szCs w:val="28"/>
        </w:rPr>
        <w:t>дивидуальной и коллективной учебной и познавательной, в том числе пр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>ектной деятельности.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Pr="00F8224E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F8224E">
        <w:rPr>
          <w:b/>
          <w:bCs/>
          <w:i/>
          <w:sz w:val="28"/>
          <w:szCs w:val="28"/>
        </w:rPr>
        <w:t>Задачи программы:</w:t>
      </w:r>
    </w:p>
    <w:p w:rsidR="00F8224E" w:rsidRPr="00F0129A" w:rsidRDefault="00F8224E" w:rsidP="00D808C2">
      <w:pPr>
        <w:spacing w:line="240" w:lineRule="atLeast"/>
        <w:ind w:firstLine="540"/>
        <w:jc w:val="both"/>
        <w:rPr>
          <w:b/>
          <w:bCs/>
          <w:i/>
          <w:color w:val="FF0000"/>
          <w:sz w:val="28"/>
          <w:szCs w:val="28"/>
        </w:rPr>
      </w:pP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систематизировать подходы к изучению предмета;</w:t>
      </w: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сформировать у учащихся единую систему понятий, связанных с создан</w:t>
      </w:r>
      <w:r w:rsidRPr="00F8224E">
        <w:rPr>
          <w:sz w:val="28"/>
          <w:szCs w:val="28"/>
        </w:rPr>
        <w:t>и</w:t>
      </w:r>
      <w:r w:rsidRPr="00F8224E">
        <w:rPr>
          <w:sz w:val="28"/>
          <w:szCs w:val="28"/>
        </w:rPr>
        <w:t>ем, получением, обработкой, интерпретацией и хранением информации;</w:t>
      </w: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научить пользоваться распространенными прикладными пакетами;</w:t>
      </w: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показать основные приемы эффективного использования информационных технологий;</w:t>
      </w: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сформировать логические связи с другими предметами, входящими в курс общего образования;</w:t>
      </w:r>
    </w:p>
    <w:p w:rsidR="00F8224E" w:rsidRPr="00F8224E" w:rsidRDefault="00F8224E" w:rsidP="00F8224E">
      <w:pPr>
        <w:numPr>
          <w:ilvl w:val="0"/>
          <w:numId w:val="14"/>
        </w:numPr>
        <w:shd w:val="clear" w:color="auto" w:fill="FFFFFF"/>
        <w:tabs>
          <w:tab w:val="left" w:pos="880"/>
          <w:tab w:val="left" w:pos="1276"/>
        </w:tabs>
        <w:jc w:val="both"/>
        <w:rPr>
          <w:sz w:val="28"/>
          <w:szCs w:val="28"/>
        </w:rPr>
      </w:pPr>
      <w:r w:rsidRPr="00F8224E">
        <w:rPr>
          <w:sz w:val="28"/>
          <w:szCs w:val="28"/>
        </w:rPr>
        <w:t>подготовить учащихся к жизни в информационном обществе.</w:t>
      </w:r>
    </w:p>
    <w:p w:rsidR="00B9094B" w:rsidRPr="00F0129A" w:rsidRDefault="00B9094B" w:rsidP="00D808C2">
      <w:pPr>
        <w:spacing w:line="240" w:lineRule="atLeast"/>
        <w:ind w:firstLine="540"/>
        <w:jc w:val="both"/>
        <w:rPr>
          <w:b/>
          <w:bCs/>
          <w:i/>
          <w:color w:val="FF0000"/>
          <w:sz w:val="28"/>
          <w:szCs w:val="28"/>
        </w:rPr>
      </w:pPr>
    </w:p>
    <w:p w:rsidR="00934DF4" w:rsidRPr="00811245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811245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811245" w:rsidRDefault="00C25994" w:rsidP="00D808C2">
      <w:pPr>
        <w:pStyle w:val="af8"/>
        <w:ind w:left="720" w:firstLine="0"/>
      </w:pPr>
    </w:p>
    <w:p w:rsidR="009B7F5B" w:rsidRPr="00811245" w:rsidRDefault="009B7F5B" w:rsidP="009B7F5B">
      <w:pPr>
        <w:ind w:firstLine="708"/>
        <w:jc w:val="both"/>
        <w:rPr>
          <w:sz w:val="28"/>
          <w:szCs w:val="28"/>
        </w:rPr>
      </w:pPr>
      <w:r w:rsidRPr="00811245">
        <w:rPr>
          <w:sz w:val="28"/>
          <w:szCs w:val="28"/>
        </w:rPr>
        <w:t xml:space="preserve">Информационные процессы являются фундаментальной составляющей современной картине мира. Они отражают феномен реальности, важность </w:t>
      </w:r>
      <w:r w:rsidRPr="00811245">
        <w:rPr>
          <w:sz w:val="28"/>
          <w:szCs w:val="28"/>
        </w:rPr>
        <w:lastRenderedPageBreak/>
        <w:t>которого в развитии биологических, социальных и технических систем сег</w:t>
      </w:r>
      <w:r w:rsidRPr="00811245">
        <w:rPr>
          <w:sz w:val="28"/>
          <w:szCs w:val="28"/>
        </w:rPr>
        <w:t>о</w:t>
      </w:r>
      <w:r w:rsidRPr="00811245">
        <w:rPr>
          <w:sz w:val="28"/>
          <w:szCs w:val="28"/>
        </w:rPr>
        <w:t>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</w:t>
      </w:r>
    </w:p>
    <w:p w:rsidR="009B7F5B" w:rsidRPr="00811245" w:rsidRDefault="009B7F5B" w:rsidP="009B7F5B">
      <w:pPr>
        <w:ind w:firstLine="708"/>
        <w:jc w:val="both"/>
        <w:rPr>
          <w:sz w:val="28"/>
          <w:szCs w:val="28"/>
        </w:rPr>
      </w:pPr>
      <w:r w:rsidRPr="00811245">
        <w:rPr>
          <w:sz w:val="28"/>
          <w:szCs w:val="28"/>
        </w:rPr>
        <w:t>Как и всякий феномен реальности, информационный процесс, в пр</w:t>
      </w:r>
      <w:r w:rsidRPr="00811245">
        <w:rPr>
          <w:sz w:val="28"/>
          <w:szCs w:val="28"/>
        </w:rPr>
        <w:t>о</w:t>
      </w:r>
      <w:r w:rsidRPr="00811245">
        <w:rPr>
          <w:sz w:val="28"/>
          <w:szCs w:val="28"/>
        </w:rPr>
        <w:t xml:space="preserve">цессе познания из «вещи в себе» должен стать «вещью для нас». Для этого его, прежде всего, надо </w:t>
      </w:r>
      <w:r w:rsidRPr="00811245">
        <w:rPr>
          <w:i/>
          <w:sz w:val="28"/>
          <w:szCs w:val="28"/>
        </w:rPr>
        <w:t>проанализировать</w:t>
      </w:r>
      <w:r w:rsidRPr="00811245">
        <w:rPr>
          <w:sz w:val="28"/>
          <w:szCs w:val="28"/>
        </w:rPr>
        <w:t xml:space="preserve"> этот информационный процесс на предмет выявления взаимосвязей его отдельных компонент. Во-вторых, надо каким - либо образом </w:t>
      </w:r>
      <w:r w:rsidRPr="00811245">
        <w:rPr>
          <w:i/>
          <w:sz w:val="28"/>
          <w:szCs w:val="28"/>
        </w:rPr>
        <w:t>представить</w:t>
      </w:r>
      <w:r w:rsidRPr="00811245">
        <w:rPr>
          <w:sz w:val="28"/>
          <w:szCs w:val="28"/>
        </w:rPr>
        <w:t>, эти взаимосвязи, т.е. отразить в некот</w:t>
      </w:r>
      <w:r w:rsidRPr="00811245">
        <w:rPr>
          <w:sz w:val="28"/>
          <w:szCs w:val="28"/>
        </w:rPr>
        <w:t>о</w:t>
      </w:r>
      <w:r w:rsidRPr="00811245">
        <w:rPr>
          <w:sz w:val="28"/>
          <w:szCs w:val="28"/>
        </w:rPr>
        <w:t xml:space="preserve">ром языке. В результате мы будем иметь </w:t>
      </w:r>
      <w:r w:rsidRPr="00811245">
        <w:rPr>
          <w:i/>
          <w:sz w:val="28"/>
          <w:szCs w:val="28"/>
        </w:rPr>
        <w:t>информационную модель</w:t>
      </w:r>
      <w:r w:rsidRPr="00811245">
        <w:rPr>
          <w:sz w:val="28"/>
          <w:szCs w:val="28"/>
        </w:rPr>
        <w:t xml:space="preserve"> данного процесса. Процедура создания информационной модели, т.е. нахождение (или создание) некоторой формы представления информационного процесса составляет сущность </w:t>
      </w:r>
      <w:r w:rsidRPr="00811245">
        <w:rPr>
          <w:i/>
          <w:sz w:val="28"/>
          <w:szCs w:val="28"/>
        </w:rPr>
        <w:t>формализации.</w:t>
      </w:r>
      <w:r w:rsidRPr="00811245">
        <w:rPr>
          <w:sz w:val="28"/>
          <w:szCs w:val="28"/>
        </w:rPr>
        <w:t xml:space="preserve"> Второй момент связан с тем, что найденная форма должна быть «материализована», т.е. «овеществлена» с п</w:t>
      </w:r>
      <w:r w:rsidRPr="00811245">
        <w:rPr>
          <w:sz w:val="28"/>
          <w:szCs w:val="28"/>
        </w:rPr>
        <w:t>о</w:t>
      </w:r>
      <w:r w:rsidRPr="00811245">
        <w:rPr>
          <w:sz w:val="28"/>
          <w:szCs w:val="28"/>
        </w:rPr>
        <w:t xml:space="preserve">мощью некоторого </w:t>
      </w:r>
      <w:r w:rsidRPr="00811245">
        <w:rPr>
          <w:i/>
          <w:sz w:val="28"/>
          <w:szCs w:val="28"/>
        </w:rPr>
        <w:t>материального носителя</w:t>
      </w:r>
      <w:r w:rsidRPr="00811245">
        <w:rPr>
          <w:sz w:val="28"/>
          <w:szCs w:val="28"/>
        </w:rPr>
        <w:t>.</w:t>
      </w:r>
    </w:p>
    <w:p w:rsidR="009B7F5B" w:rsidRPr="00811245" w:rsidRDefault="009B7F5B" w:rsidP="009B7F5B">
      <w:pPr>
        <w:ind w:firstLine="708"/>
        <w:jc w:val="both"/>
        <w:rPr>
          <w:sz w:val="28"/>
          <w:szCs w:val="28"/>
        </w:rPr>
      </w:pPr>
      <w:r w:rsidRPr="00811245">
        <w:rPr>
          <w:sz w:val="28"/>
          <w:szCs w:val="28"/>
        </w:rPr>
        <w:t>Представление любого процесса, в частности информационного в н</w:t>
      </w:r>
      <w:r w:rsidRPr="00811245">
        <w:rPr>
          <w:sz w:val="28"/>
          <w:szCs w:val="28"/>
        </w:rPr>
        <w:t>е</w:t>
      </w:r>
      <w:r w:rsidRPr="00811245">
        <w:rPr>
          <w:sz w:val="28"/>
          <w:szCs w:val="28"/>
        </w:rPr>
        <w:t>котором языке, в соответствие с классической методологией познания явл</w:t>
      </w:r>
      <w:r w:rsidRPr="00811245">
        <w:rPr>
          <w:sz w:val="28"/>
          <w:szCs w:val="28"/>
        </w:rPr>
        <w:t>я</w:t>
      </w:r>
      <w:r w:rsidRPr="00811245">
        <w:rPr>
          <w:sz w:val="28"/>
          <w:szCs w:val="28"/>
        </w:rPr>
        <w:t xml:space="preserve">ется моделью (соответственно, - </w:t>
      </w:r>
      <w:r w:rsidRPr="00811245">
        <w:rPr>
          <w:i/>
          <w:sz w:val="28"/>
          <w:szCs w:val="28"/>
        </w:rPr>
        <w:t xml:space="preserve">информационной моделью). </w:t>
      </w:r>
      <w:r w:rsidRPr="00811245">
        <w:rPr>
          <w:sz w:val="28"/>
          <w:szCs w:val="28"/>
        </w:rPr>
        <w:t xml:space="preserve">Важнейшим свойством информационной модели является ее </w:t>
      </w:r>
      <w:r w:rsidRPr="00811245">
        <w:rPr>
          <w:i/>
          <w:sz w:val="28"/>
          <w:szCs w:val="28"/>
        </w:rPr>
        <w:t>адекватность</w:t>
      </w:r>
      <w:r w:rsidRPr="00811245">
        <w:rPr>
          <w:sz w:val="28"/>
          <w:szCs w:val="28"/>
        </w:rPr>
        <w:t xml:space="preserve"> моделиру</w:t>
      </w:r>
      <w:r w:rsidRPr="00811245">
        <w:rPr>
          <w:sz w:val="28"/>
          <w:szCs w:val="28"/>
        </w:rPr>
        <w:t>е</w:t>
      </w:r>
      <w:r w:rsidRPr="00811245">
        <w:rPr>
          <w:sz w:val="28"/>
          <w:szCs w:val="28"/>
        </w:rPr>
        <w:t>мому процессу и целям моделирования. Информационные модели чрезв</w:t>
      </w:r>
      <w:r w:rsidRPr="00811245">
        <w:rPr>
          <w:sz w:val="28"/>
          <w:szCs w:val="28"/>
        </w:rPr>
        <w:t>ы</w:t>
      </w:r>
      <w:r w:rsidRPr="00811245">
        <w:rPr>
          <w:sz w:val="28"/>
          <w:szCs w:val="28"/>
        </w:rPr>
        <w:t>чайно разнообразны, - тексты, таблицы, рисунки, алгоритмы, программы – все это информационные модели. Выбор формы представления информац</w:t>
      </w:r>
      <w:r w:rsidRPr="00811245">
        <w:rPr>
          <w:sz w:val="28"/>
          <w:szCs w:val="28"/>
        </w:rPr>
        <w:t>и</w:t>
      </w:r>
      <w:r w:rsidRPr="00811245">
        <w:rPr>
          <w:sz w:val="28"/>
          <w:szCs w:val="28"/>
        </w:rPr>
        <w:t xml:space="preserve">онного процесса, т.е. выбор </w:t>
      </w:r>
      <w:proofErr w:type="gramStart"/>
      <w:r w:rsidRPr="00811245">
        <w:rPr>
          <w:sz w:val="28"/>
          <w:szCs w:val="28"/>
        </w:rPr>
        <w:t>языка</w:t>
      </w:r>
      <w:proofErr w:type="gramEnd"/>
      <w:r w:rsidRPr="00811245">
        <w:rPr>
          <w:sz w:val="28"/>
          <w:szCs w:val="28"/>
        </w:rPr>
        <w:t xml:space="preserve"> определяется </w:t>
      </w:r>
      <w:r w:rsidRPr="00811245">
        <w:rPr>
          <w:i/>
          <w:sz w:val="28"/>
          <w:szCs w:val="28"/>
        </w:rPr>
        <w:t xml:space="preserve">задачей, </w:t>
      </w:r>
      <w:r w:rsidRPr="00811245">
        <w:rPr>
          <w:sz w:val="28"/>
          <w:szCs w:val="28"/>
        </w:rPr>
        <w:t>которая в данный момент решается субъектом.</w:t>
      </w:r>
    </w:p>
    <w:p w:rsidR="009B7F5B" w:rsidRPr="00811245" w:rsidRDefault="009B7F5B" w:rsidP="009B7F5B">
      <w:pPr>
        <w:ind w:firstLine="708"/>
        <w:jc w:val="both"/>
        <w:rPr>
          <w:sz w:val="28"/>
          <w:szCs w:val="28"/>
        </w:rPr>
      </w:pPr>
      <w:r w:rsidRPr="00811245">
        <w:rPr>
          <w:sz w:val="28"/>
          <w:szCs w:val="28"/>
        </w:rPr>
        <w:t>А</w:t>
      </w:r>
      <w:r w:rsidRPr="00811245">
        <w:rPr>
          <w:i/>
          <w:sz w:val="28"/>
          <w:szCs w:val="28"/>
        </w:rPr>
        <w:t>втоматизация информационного процесса</w:t>
      </w:r>
      <w:r w:rsidRPr="00811245">
        <w:rPr>
          <w:sz w:val="28"/>
          <w:szCs w:val="28"/>
        </w:rPr>
        <w:t xml:space="preserve">, </w:t>
      </w:r>
      <w:proofErr w:type="spellStart"/>
      <w:r w:rsidRPr="00811245">
        <w:rPr>
          <w:sz w:val="28"/>
          <w:szCs w:val="28"/>
        </w:rPr>
        <w:t>т</w:t>
      </w:r>
      <w:proofErr w:type="gramStart"/>
      <w:r w:rsidRPr="00811245">
        <w:rPr>
          <w:sz w:val="28"/>
          <w:szCs w:val="28"/>
        </w:rPr>
        <w:t>.е</w:t>
      </w:r>
      <w:proofErr w:type="spellEnd"/>
      <w:proofErr w:type="gramEnd"/>
      <w:r w:rsidRPr="00811245">
        <w:rPr>
          <w:sz w:val="28"/>
          <w:szCs w:val="28"/>
        </w:rPr>
        <w:t xml:space="preserve"> возможность его ре</w:t>
      </w:r>
      <w:r w:rsidRPr="00811245">
        <w:rPr>
          <w:sz w:val="28"/>
          <w:szCs w:val="28"/>
        </w:rPr>
        <w:t>а</w:t>
      </w:r>
      <w:r w:rsidRPr="00811245">
        <w:rPr>
          <w:sz w:val="28"/>
          <w:szCs w:val="28"/>
        </w:rPr>
        <w:t>лизации с помощью некоторого технического устройства, требует его пре</w:t>
      </w:r>
      <w:r w:rsidRPr="00811245">
        <w:rPr>
          <w:sz w:val="28"/>
          <w:szCs w:val="28"/>
        </w:rPr>
        <w:t>д</w:t>
      </w:r>
      <w:r w:rsidRPr="00811245">
        <w:rPr>
          <w:sz w:val="28"/>
          <w:szCs w:val="28"/>
        </w:rPr>
        <w:t>ставления в форме доступной данному техническому устройству, например, компьютеру. Это может быть сделано в два этапа: представление информ</w:t>
      </w:r>
      <w:r w:rsidRPr="00811245">
        <w:rPr>
          <w:sz w:val="28"/>
          <w:szCs w:val="28"/>
        </w:rPr>
        <w:t>а</w:t>
      </w:r>
      <w:r w:rsidRPr="00811245">
        <w:rPr>
          <w:sz w:val="28"/>
          <w:szCs w:val="28"/>
        </w:rPr>
        <w:t>ционного процесса в виде алгоритма и использования универсального двои</w:t>
      </w:r>
      <w:r w:rsidRPr="00811245">
        <w:rPr>
          <w:sz w:val="28"/>
          <w:szCs w:val="28"/>
        </w:rPr>
        <w:t>ч</w:t>
      </w:r>
      <w:r w:rsidRPr="00811245">
        <w:rPr>
          <w:sz w:val="28"/>
          <w:szCs w:val="28"/>
        </w:rPr>
        <w:t>ного кода (языка – «0», «1»). В этом случае информационный процесс стан</w:t>
      </w:r>
      <w:r w:rsidRPr="00811245">
        <w:rPr>
          <w:sz w:val="28"/>
          <w:szCs w:val="28"/>
        </w:rPr>
        <w:t>о</w:t>
      </w:r>
      <w:r w:rsidRPr="00811245">
        <w:rPr>
          <w:sz w:val="28"/>
          <w:szCs w:val="28"/>
        </w:rPr>
        <w:t>вится «информационной технологией».</w:t>
      </w:r>
    </w:p>
    <w:p w:rsidR="009B7F5B" w:rsidRPr="00811245" w:rsidRDefault="009B7F5B" w:rsidP="009B7F5B">
      <w:pPr>
        <w:ind w:firstLine="567"/>
        <w:jc w:val="both"/>
        <w:rPr>
          <w:i/>
          <w:sz w:val="28"/>
          <w:szCs w:val="28"/>
        </w:rPr>
      </w:pPr>
      <w:proofErr w:type="gramStart"/>
      <w:r w:rsidRPr="00811245">
        <w:rPr>
          <w:sz w:val="28"/>
          <w:szCs w:val="28"/>
        </w:rPr>
        <w:t xml:space="preserve">Эта общая логика развития курса информатики от информационных процессов к информационных технологиям проявляется и конкретизируется в </w:t>
      </w:r>
      <w:r w:rsidRPr="00811245">
        <w:rPr>
          <w:i/>
          <w:sz w:val="28"/>
          <w:szCs w:val="28"/>
        </w:rPr>
        <w:t>процессе решения задачи</w:t>
      </w:r>
      <w:r w:rsidRPr="00811245">
        <w:rPr>
          <w:sz w:val="28"/>
          <w:szCs w:val="28"/>
        </w:rPr>
        <w:t>.</w:t>
      </w:r>
      <w:proofErr w:type="gramEnd"/>
      <w:r w:rsidRPr="00811245">
        <w:rPr>
          <w:sz w:val="28"/>
          <w:szCs w:val="28"/>
        </w:rPr>
        <w:t xml:space="preserve"> В этом случае можно говорить об </w:t>
      </w:r>
      <w:r w:rsidRPr="00811245">
        <w:rPr>
          <w:i/>
          <w:sz w:val="28"/>
          <w:szCs w:val="28"/>
        </w:rPr>
        <w:t>информацио</w:t>
      </w:r>
      <w:r w:rsidRPr="00811245">
        <w:rPr>
          <w:i/>
          <w:sz w:val="28"/>
          <w:szCs w:val="28"/>
        </w:rPr>
        <w:t>н</w:t>
      </w:r>
      <w:r w:rsidRPr="00811245">
        <w:rPr>
          <w:i/>
          <w:sz w:val="28"/>
          <w:szCs w:val="28"/>
        </w:rPr>
        <w:t xml:space="preserve">ной технологии решения задачи. </w:t>
      </w:r>
    </w:p>
    <w:p w:rsidR="0090333F" w:rsidRPr="00811245" w:rsidRDefault="0090333F" w:rsidP="0090333F">
      <w:pPr>
        <w:pStyle w:val="afa"/>
        <w:spacing w:line="30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245">
        <w:rPr>
          <w:rFonts w:ascii="Times New Roman" w:hAnsi="Times New Roman"/>
          <w:sz w:val="28"/>
          <w:szCs w:val="28"/>
        </w:rPr>
        <w:t xml:space="preserve">Это связано с тем, что базовый уровень старшей школы, ориентирован, прежде всего, на учащихся – гуманитариев. </w:t>
      </w:r>
      <w:proofErr w:type="gramStart"/>
      <w:r w:rsidRPr="00811245">
        <w:rPr>
          <w:rFonts w:ascii="Times New Roman" w:hAnsi="Times New Roman"/>
          <w:sz w:val="28"/>
          <w:szCs w:val="28"/>
        </w:rPr>
        <w:t>При этом, сам термин "гуман</w:t>
      </w:r>
      <w:r w:rsidRPr="00811245">
        <w:rPr>
          <w:rFonts w:ascii="Times New Roman" w:hAnsi="Times New Roman"/>
          <w:sz w:val="28"/>
          <w:szCs w:val="28"/>
        </w:rPr>
        <w:t>и</w:t>
      </w:r>
      <w:r w:rsidRPr="00811245">
        <w:rPr>
          <w:rFonts w:ascii="Times New Roman" w:hAnsi="Times New Roman"/>
          <w:sz w:val="28"/>
          <w:szCs w:val="28"/>
        </w:rPr>
        <w:t>тарный" понимается как синоним широкой, "гуманитарной", культуры, а не простое противопоставление "естественнонаучному" образованию.</w:t>
      </w:r>
      <w:proofErr w:type="gramEnd"/>
      <w:r w:rsidRPr="00811245">
        <w:rPr>
          <w:rFonts w:ascii="Times New Roman" w:hAnsi="Times New Roman"/>
          <w:sz w:val="28"/>
          <w:szCs w:val="28"/>
        </w:rPr>
        <w:t xml:space="preserve"> При т</w:t>
      </w:r>
      <w:r w:rsidRPr="00811245">
        <w:rPr>
          <w:rFonts w:ascii="Times New Roman" w:hAnsi="Times New Roman"/>
          <w:sz w:val="28"/>
          <w:szCs w:val="28"/>
        </w:rPr>
        <w:t>а</w:t>
      </w:r>
      <w:r w:rsidRPr="00811245">
        <w:rPr>
          <w:rFonts w:ascii="Times New Roman" w:hAnsi="Times New Roman"/>
          <w:sz w:val="28"/>
          <w:szCs w:val="28"/>
        </w:rPr>
        <w:t xml:space="preserve">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</w:t>
      </w:r>
      <w:r w:rsidRPr="00811245">
        <w:rPr>
          <w:rFonts w:ascii="Times New Roman" w:hAnsi="Times New Roman"/>
          <w:sz w:val="28"/>
          <w:szCs w:val="28"/>
        </w:rPr>
        <w:lastRenderedPageBreak/>
        <w:t xml:space="preserve">и моделей с целью последующего использования типовых программных средств.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A06CE6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Согласно федеральному базисному учебному плану на изучение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 xml:space="preserve">матики в </w:t>
      </w:r>
      <w:r w:rsidR="009B7F5B">
        <w:rPr>
          <w:rStyle w:val="FontStyle35"/>
          <w:sz w:val="28"/>
          <w:szCs w:val="28"/>
        </w:rPr>
        <w:t>10</w:t>
      </w:r>
      <w:r w:rsidRPr="00A06CE6">
        <w:rPr>
          <w:rStyle w:val="FontStyle35"/>
          <w:sz w:val="28"/>
          <w:szCs w:val="28"/>
        </w:rPr>
        <w:t xml:space="preserve"> классе отводится </w:t>
      </w:r>
      <w:r w:rsidR="009B7F5B">
        <w:rPr>
          <w:rStyle w:val="FontStyle39"/>
          <w:sz w:val="28"/>
          <w:szCs w:val="28"/>
        </w:rPr>
        <w:t>35 часов из расчета 1 час</w:t>
      </w:r>
      <w:r w:rsidRPr="00A06CE6">
        <w:rPr>
          <w:rStyle w:val="FontStyle39"/>
          <w:sz w:val="28"/>
          <w:szCs w:val="28"/>
        </w:rPr>
        <w:t xml:space="preserve"> в неделю. </w:t>
      </w:r>
      <w:r w:rsidRPr="00A06CE6">
        <w:rPr>
          <w:rStyle w:val="FontStyle35"/>
          <w:sz w:val="28"/>
          <w:szCs w:val="28"/>
        </w:rPr>
        <w:t>Темат</w:t>
      </w:r>
      <w:r w:rsidRPr="00A06CE6">
        <w:rPr>
          <w:rStyle w:val="FontStyle35"/>
          <w:sz w:val="28"/>
          <w:szCs w:val="28"/>
        </w:rPr>
        <w:t>и</w:t>
      </w:r>
      <w:r w:rsidRPr="00A06CE6">
        <w:rPr>
          <w:rStyle w:val="FontStyle35"/>
          <w:sz w:val="28"/>
          <w:szCs w:val="28"/>
        </w:rPr>
        <w:t xml:space="preserve">ческое и поурочное планирование </w:t>
      </w:r>
      <w:proofErr w:type="gramStart"/>
      <w:r w:rsidRPr="00A06CE6">
        <w:rPr>
          <w:rStyle w:val="FontStyle35"/>
          <w:sz w:val="28"/>
          <w:szCs w:val="28"/>
        </w:rPr>
        <w:t>составлены</w:t>
      </w:r>
      <w:proofErr w:type="gramEnd"/>
      <w:r w:rsidRPr="00A06CE6">
        <w:rPr>
          <w:rStyle w:val="FontStyle35"/>
          <w:sz w:val="28"/>
          <w:szCs w:val="28"/>
        </w:rPr>
        <w:t xml:space="preserve"> в соответствии с уче</w:t>
      </w:r>
      <w:r w:rsidR="009B7F5B">
        <w:rPr>
          <w:rStyle w:val="FontStyle35"/>
          <w:sz w:val="28"/>
          <w:szCs w:val="28"/>
        </w:rPr>
        <w:t>б</w:t>
      </w:r>
      <w:r w:rsidR="00F0129A">
        <w:rPr>
          <w:rStyle w:val="FontStyle35"/>
          <w:sz w:val="28"/>
          <w:szCs w:val="28"/>
        </w:rPr>
        <w:t xml:space="preserve">ником «Информатика и ИКТ» для 11 класса, Н.Д. </w:t>
      </w:r>
      <w:proofErr w:type="spellStart"/>
      <w:r w:rsidR="00F0129A">
        <w:rPr>
          <w:rStyle w:val="FontStyle35"/>
          <w:sz w:val="28"/>
          <w:szCs w:val="28"/>
        </w:rPr>
        <w:t>Угринович</w:t>
      </w:r>
      <w:proofErr w:type="spellEnd"/>
      <w:r w:rsidR="00F0129A">
        <w:rPr>
          <w:rStyle w:val="FontStyle35"/>
          <w:sz w:val="28"/>
          <w:szCs w:val="28"/>
        </w:rPr>
        <w:t>, 2010</w:t>
      </w:r>
      <w:r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Программой предусмотрено проведение:</w:t>
      </w:r>
    </w:p>
    <w:p w:rsidR="00C25994" w:rsidRPr="00F8224E" w:rsidRDefault="00912423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F8224E">
        <w:rPr>
          <w:sz w:val="28"/>
          <w:szCs w:val="28"/>
        </w:rPr>
        <w:t>практических работ –</w:t>
      </w:r>
      <w:r w:rsidR="00F8224E" w:rsidRPr="00F8224E">
        <w:rPr>
          <w:sz w:val="28"/>
          <w:szCs w:val="28"/>
        </w:rPr>
        <w:t xml:space="preserve"> 17</w:t>
      </w:r>
      <w:r w:rsidR="00C25994" w:rsidRPr="00F8224E">
        <w:rPr>
          <w:sz w:val="28"/>
          <w:szCs w:val="28"/>
        </w:rPr>
        <w:t>;</w:t>
      </w:r>
    </w:p>
    <w:p w:rsidR="00C25994" w:rsidRPr="00F26C21" w:rsidRDefault="00B103A2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F26C21">
        <w:rPr>
          <w:sz w:val="28"/>
          <w:szCs w:val="28"/>
        </w:rPr>
        <w:t xml:space="preserve">контрольные работы  – </w:t>
      </w:r>
      <w:r w:rsidR="00912423" w:rsidRPr="00F26C21">
        <w:rPr>
          <w:sz w:val="28"/>
          <w:szCs w:val="28"/>
        </w:rPr>
        <w:t>3</w:t>
      </w:r>
      <w:r w:rsidR="00C25994" w:rsidRPr="00F26C21">
        <w:rPr>
          <w:sz w:val="28"/>
          <w:szCs w:val="28"/>
        </w:rPr>
        <w:t xml:space="preserve">;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D808C2">
        <w:rPr>
          <w:sz w:val="28"/>
          <w:szCs w:val="28"/>
        </w:rPr>
        <w:t>и</w:t>
      </w:r>
      <w:r w:rsidRPr="00D808C2">
        <w:rPr>
          <w:sz w:val="28"/>
          <w:szCs w:val="28"/>
        </w:rPr>
        <w:t>рование:</w:t>
      </w:r>
      <w:proofErr w:type="gramEnd"/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184D03">
      <w:pPr>
        <w:spacing w:line="240" w:lineRule="atLeast"/>
        <w:ind w:firstLine="709"/>
        <w:jc w:val="both"/>
        <w:rPr>
          <w:sz w:val="28"/>
          <w:szCs w:val="28"/>
        </w:rPr>
      </w:pPr>
      <w:bookmarkStart w:id="1" w:name="m4-2"/>
      <w:bookmarkEnd w:id="1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собствует ориентации учащихся на формирование самоуважения и эмоци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184D03">
      <w:pPr>
        <w:suppressAutoHyphens/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102667" w:rsidRPr="00CF4A21" w:rsidRDefault="00102667" w:rsidP="00184D03">
      <w:pPr>
        <w:pStyle w:val="a9"/>
        <w:suppressAutoHyphens/>
        <w:spacing w:before="0" w:beforeAutospacing="0" w:after="0" w:afterAutospacing="0" w:line="240" w:lineRule="atLeast"/>
        <w:ind w:left="720"/>
        <w:jc w:val="both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</w:p>
    <w:p w:rsidR="00773192" w:rsidRPr="00773192" w:rsidRDefault="00773192" w:rsidP="00184D03">
      <w:pPr>
        <w:jc w:val="both"/>
        <w:rPr>
          <w:b/>
          <w:sz w:val="28"/>
          <w:szCs w:val="28"/>
        </w:rPr>
      </w:pPr>
      <w:r w:rsidRPr="00773192">
        <w:rPr>
          <w:b/>
          <w:sz w:val="28"/>
          <w:szCs w:val="28"/>
        </w:rPr>
        <w:t xml:space="preserve">Личностные: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1)</w:t>
      </w:r>
      <w:r w:rsidR="00184D03">
        <w:rPr>
          <w:sz w:val="28"/>
          <w:szCs w:val="28"/>
        </w:rPr>
        <w:t xml:space="preserve"> 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мировоззрения, соответствующего современному уровню развития науки и техники;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2)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готовность и способность к образованию, в том числе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самообразованию, на протяжении всей жизни; сознательное отношение к непрерывному обр</w:t>
      </w:r>
      <w:r w:rsidRPr="00773192">
        <w:rPr>
          <w:sz w:val="28"/>
          <w:szCs w:val="28"/>
        </w:rPr>
        <w:t>а</w:t>
      </w:r>
      <w:r w:rsidRPr="00773192">
        <w:rPr>
          <w:sz w:val="28"/>
          <w:szCs w:val="28"/>
        </w:rPr>
        <w:t>зованию как условию успешной профессиональной и общественной деятел</w:t>
      </w:r>
      <w:r w:rsidRPr="00773192">
        <w:rPr>
          <w:sz w:val="28"/>
          <w:szCs w:val="28"/>
        </w:rPr>
        <w:t>ь</w:t>
      </w:r>
      <w:r w:rsidRPr="00773192">
        <w:rPr>
          <w:sz w:val="28"/>
          <w:szCs w:val="28"/>
        </w:rPr>
        <w:t xml:space="preserve">ности;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3)навыки сотрудничества со сверстниками, детьми младшего возраста, взрослыми в образовательной, учебно-исследовательской, проектной и др</w:t>
      </w:r>
      <w:r w:rsidRPr="00773192">
        <w:rPr>
          <w:sz w:val="28"/>
          <w:szCs w:val="28"/>
        </w:rPr>
        <w:t>у</w:t>
      </w:r>
      <w:r w:rsidRPr="00773192">
        <w:rPr>
          <w:sz w:val="28"/>
          <w:szCs w:val="28"/>
        </w:rPr>
        <w:t xml:space="preserve">гих видах деятельности;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4)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эстетическое отношение к миру, включая эстетику научного и техническ</w:t>
      </w:r>
      <w:r w:rsidRPr="00773192">
        <w:rPr>
          <w:sz w:val="28"/>
          <w:szCs w:val="28"/>
        </w:rPr>
        <w:t>о</w:t>
      </w:r>
      <w:r w:rsidRPr="00773192">
        <w:rPr>
          <w:sz w:val="28"/>
          <w:szCs w:val="28"/>
        </w:rPr>
        <w:t xml:space="preserve">го творчества; </w:t>
      </w:r>
    </w:p>
    <w:p w:rsidR="00773192" w:rsidRDefault="00773192" w:rsidP="00184D03">
      <w:pPr>
        <w:jc w:val="both"/>
        <w:rPr>
          <w:sz w:val="28"/>
          <w:szCs w:val="28"/>
        </w:rPr>
      </w:pPr>
      <w:proofErr w:type="gramStart"/>
      <w:r w:rsidRPr="00773192">
        <w:rPr>
          <w:sz w:val="28"/>
          <w:szCs w:val="28"/>
        </w:rPr>
        <w:t>5)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осознанный выбор будущей профессии и возможностей реализации со</w:t>
      </w:r>
      <w:r w:rsidRPr="00773192">
        <w:rPr>
          <w:sz w:val="28"/>
          <w:szCs w:val="28"/>
        </w:rPr>
        <w:t>б</w:t>
      </w:r>
      <w:r w:rsidRPr="00773192">
        <w:rPr>
          <w:sz w:val="28"/>
          <w:szCs w:val="28"/>
        </w:rPr>
        <w:t>ственных жизненных планов; отношение к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профессиональной деятельности как возможности участия в решении личных, общественных, государстве</w:t>
      </w:r>
      <w:r w:rsidRPr="00773192">
        <w:rPr>
          <w:sz w:val="28"/>
          <w:szCs w:val="28"/>
        </w:rPr>
        <w:t>н</w:t>
      </w:r>
      <w:r w:rsidRPr="00773192">
        <w:rPr>
          <w:sz w:val="28"/>
          <w:szCs w:val="28"/>
        </w:rPr>
        <w:t>ных,</w:t>
      </w:r>
      <w:r w:rsidR="00184D03">
        <w:rPr>
          <w:sz w:val="28"/>
          <w:szCs w:val="28"/>
        </w:rPr>
        <w:t xml:space="preserve"> об</w:t>
      </w:r>
      <w:r w:rsidRPr="00773192">
        <w:rPr>
          <w:sz w:val="28"/>
          <w:szCs w:val="28"/>
        </w:rPr>
        <w:t xml:space="preserve">щенациональных проблем. </w:t>
      </w:r>
      <w:proofErr w:type="gramEnd"/>
    </w:p>
    <w:p w:rsidR="00184D03" w:rsidRPr="00773192" w:rsidRDefault="00184D03" w:rsidP="00184D03">
      <w:pPr>
        <w:jc w:val="both"/>
        <w:rPr>
          <w:sz w:val="28"/>
          <w:szCs w:val="28"/>
        </w:rPr>
      </w:pPr>
    </w:p>
    <w:p w:rsidR="00773192" w:rsidRPr="00184D03" w:rsidRDefault="00773192" w:rsidP="00184D03">
      <w:pPr>
        <w:jc w:val="both"/>
        <w:rPr>
          <w:b/>
          <w:sz w:val="28"/>
          <w:szCs w:val="28"/>
        </w:rPr>
      </w:pPr>
      <w:proofErr w:type="spellStart"/>
      <w:r w:rsidRPr="00184D03">
        <w:rPr>
          <w:b/>
          <w:sz w:val="28"/>
          <w:szCs w:val="28"/>
        </w:rPr>
        <w:t>Метапредметные</w:t>
      </w:r>
      <w:proofErr w:type="spellEnd"/>
      <w:r w:rsidRPr="00184D03">
        <w:rPr>
          <w:b/>
          <w:sz w:val="28"/>
          <w:szCs w:val="28"/>
        </w:rPr>
        <w:t xml:space="preserve"> </w:t>
      </w:r>
    </w:p>
    <w:p w:rsidR="00773192" w:rsidRPr="00184D03" w:rsidRDefault="00773192" w:rsidP="00184D03">
      <w:pPr>
        <w:pStyle w:val="af8"/>
        <w:numPr>
          <w:ilvl w:val="0"/>
          <w:numId w:val="19"/>
        </w:numPr>
        <w:ind w:left="0" w:firstLine="0"/>
        <w:rPr>
          <w:sz w:val="28"/>
          <w:szCs w:val="28"/>
        </w:rPr>
      </w:pPr>
      <w:r w:rsidRPr="00184D03">
        <w:rPr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</w:t>
      </w:r>
      <w:r w:rsidR="00184D03" w:rsidRPr="00184D03">
        <w:rPr>
          <w:sz w:val="28"/>
          <w:szCs w:val="28"/>
        </w:rPr>
        <w:t>ществ</w:t>
      </w:r>
      <w:r w:rsidRPr="00184D03">
        <w:rPr>
          <w:sz w:val="28"/>
          <w:szCs w:val="28"/>
        </w:rPr>
        <w:t>лять, контролировать и ко</w:t>
      </w:r>
      <w:r w:rsidRPr="00184D03">
        <w:rPr>
          <w:sz w:val="28"/>
          <w:szCs w:val="28"/>
        </w:rPr>
        <w:t>р</w:t>
      </w:r>
      <w:r w:rsidRPr="00184D03">
        <w:rPr>
          <w:sz w:val="28"/>
          <w:szCs w:val="28"/>
        </w:rPr>
        <w:t>ректировать деятельность;</w:t>
      </w:r>
      <w:r w:rsidR="00184D03" w:rsidRPr="00184D03">
        <w:rPr>
          <w:sz w:val="28"/>
          <w:szCs w:val="28"/>
        </w:rPr>
        <w:t xml:space="preserve"> </w:t>
      </w:r>
      <w:r w:rsidRPr="00184D03">
        <w:rPr>
          <w:sz w:val="28"/>
          <w:szCs w:val="28"/>
        </w:rPr>
        <w:t>использовать все возможные ресурсы для дост</w:t>
      </w:r>
      <w:r w:rsidRPr="00184D03">
        <w:rPr>
          <w:sz w:val="28"/>
          <w:szCs w:val="28"/>
        </w:rPr>
        <w:t>и</w:t>
      </w:r>
      <w:r w:rsidRPr="00184D03">
        <w:rPr>
          <w:sz w:val="28"/>
          <w:szCs w:val="28"/>
        </w:rPr>
        <w:t xml:space="preserve">жения поставленных целей и реализации планов деятельности; выбирать успешные стратегии в различных ситуациях; </w:t>
      </w:r>
    </w:p>
    <w:p w:rsidR="00773192" w:rsidRPr="00184D03" w:rsidRDefault="00773192" w:rsidP="00184D03">
      <w:pPr>
        <w:pStyle w:val="af8"/>
        <w:numPr>
          <w:ilvl w:val="0"/>
          <w:numId w:val="19"/>
        </w:numPr>
        <w:ind w:left="0" w:firstLine="0"/>
        <w:rPr>
          <w:sz w:val="28"/>
          <w:szCs w:val="28"/>
        </w:rPr>
      </w:pPr>
      <w:r w:rsidRPr="00184D03">
        <w:rPr>
          <w:sz w:val="28"/>
          <w:szCs w:val="28"/>
        </w:rPr>
        <w:t>умение продуктивно общаться и взаимодействовать в процессе со</w:t>
      </w:r>
      <w:r w:rsidRPr="00184D03">
        <w:rPr>
          <w:sz w:val="28"/>
          <w:szCs w:val="28"/>
        </w:rPr>
        <w:t>в</w:t>
      </w:r>
      <w:r w:rsidRPr="00184D03">
        <w:rPr>
          <w:sz w:val="28"/>
          <w:szCs w:val="28"/>
        </w:rPr>
        <w:t xml:space="preserve">местной деятельности, учитывать позиции других участников деятельности, эффективно разрешать конфликты;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3)владение навыками познавательной, учебно-исследовательской и проек</w:t>
      </w:r>
      <w:r w:rsidRPr="00773192">
        <w:rPr>
          <w:sz w:val="28"/>
          <w:szCs w:val="28"/>
        </w:rPr>
        <w:t>т</w:t>
      </w:r>
      <w:r w:rsidRPr="00773192">
        <w:rPr>
          <w:sz w:val="28"/>
          <w:szCs w:val="28"/>
        </w:rPr>
        <w:t>ной деятельности, навыками разрешения проблем; способность и готовность к самостоятельному поиску методов решения практических задач, примен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 xml:space="preserve">нию различных методов познания;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4)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</w:t>
      </w:r>
      <w:r w:rsidRPr="00773192">
        <w:rPr>
          <w:sz w:val="28"/>
          <w:szCs w:val="28"/>
        </w:rPr>
        <w:t>р</w:t>
      </w:r>
      <w:r w:rsidRPr="00773192">
        <w:rPr>
          <w:sz w:val="28"/>
          <w:szCs w:val="28"/>
        </w:rPr>
        <w:t>мацию, получаемую из различных источников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5)умение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>ны,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 xml:space="preserve">ресурсосбережения, правовых и этических норм, норм информационной безопасности. </w:t>
      </w:r>
    </w:p>
    <w:p w:rsidR="00773192" w:rsidRPr="00184D03" w:rsidRDefault="00184D03" w:rsidP="00184D03">
      <w:pPr>
        <w:jc w:val="both"/>
        <w:rPr>
          <w:b/>
          <w:sz w:val="28"/>
          <w:szCs w:val="28"/>
        </w:rPr>
      </w:pPr>
      <w:r w:rsidRPr="00184D03">
        <w:rPr>
          <w:b/>
          <w:sz w:val="28"/>
          <w:szCs w:val="28"/>
        </w:rPr>
        <w:t>Предметные: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1)</w:t>
      </w:r>
      <w:r w:rsidR="00184D03">
        <w:rPr>
          <w:sz w:val="28"/>
          <w:szCs w:val="28"/>
        </w:rPr>
        <w:t xml:space="preserve"> 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 роли информации и связанных с ней процессов в окружающем мире;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lastRenderedPageBreak/>
        <w:t xml:space="preserve">2)владение системой базовых знаний, отражающих вклад информатики в формирование современной научной картины мира;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3)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 важнейших видах дискретных объе</w:t>
      </w:r>
      <w:r w:rsidRPr="00773192">
        <w:rPr>
          <w:sz w:val="28"/>
          <w:szCs w:val="28"/>
        </w:rPr>
        <w:t>к</w:t>
      </w:r>
      <w:r w:rsidRPr="00773192">
        <w:rPr>
          <w:sz w:val="28"/>
          <w:szCs w:val="28"/>
        </w:rPr>
        <w:t>тов и об их простейших свойствах, алгоритмах анализа этих объектов, о к</w:t>
      </w:r>
      <w:r w:rsidRPr="00773192">
        <w:rPr>
          <w:sz w:val="28"/>
          <w:szCs w:val="28"/>
        </w:rPr>
        <w:t>о</w:t>
      </w:r>
      <w:r w:rsidRPr="00773192">
        <w:rPr>
          <w:sz w:val="28"/>
          <w:szCs w:val="28"/>
        </w:rPr>
        <w:t>дировании и декодировании данных и причинах искажения данных при п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 xml:space="preserve">редаче;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4)систематизация знаний, относящихся к математическим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объектам инфо</w:t>
      </w:r>
      <w:r w:rsidRPr="00773192">
        <w:rPr>
          <w:sz w:val="28"/>
          <w:szCs w:val="28"/>
        </w:rPr>
        <w:t>р</w:t>
      </w:r>
      <w:r w:rsidRPr="00773192">
        <w:rPr>
          <w:sz w:val="28"/>
          <w:szCs w:val="28"/>
        </w:rPr>
        <w:t xml:space="preserve">матики; умение строить математические объекты информатики, в том числе логические формулы;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5)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</w:t>
      </w:r>
      <w:r w:rsidR="00184D03">
        <w:rPr>
          <w:sz w:val="28"/>
          <w:szCs w:val="28"/>
        </w:rPr>
        <w:t>ур</w:t>
      </w:r>
      <w:r w:rsidRPr="00773192">
        <w:rPr>
          <w:sz w:val="28"/>
          <w:szCs w:val="28"/>
        </w:rPr>
        <w:t>сосбережения при работе со сре</w:t>
      </w:r>
      <w:r w:rsidRPr="00773192">
        <w:rPr>
          <w:sz w:val="28"/>
          <w:szCs w:val="28"/>
        </w:rPr>
        <w:t>д</w:t>
      </w:r>
      <w:r w:rsidRPr="00773192">
        <w:rPr>
          <w:sz w:val="28"/>
          <w:szCs w:val="28"/>
        </w:rPr>
        <w:t xml:space="preserve">ствами информатизации;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6)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об устройстве современных компьют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>ров, о тенденциях развития компьютерных технологий; о понятии «операц</w:t>
      </w:r>
      <w:r w:rsidRPr="00773192">
        <w:rPr>
          <w:sz w:val="28"/>
          <w:szCs w:val="28"/>
        </w:rPr>
        <w:t>и</w:t>
      </w:r>
      <w:r w:rsidRPr="00773192">
        <w:rPr>
          <w:sz w:val="28"/>
          <w:szCs w:val="28"/>
        </w:rPr>
        <w:t>онная система» и основных функциях операционных систем; об общих при</w:t>
      </w:r>
      <w:r w:rsidRPr="00773192">
        <w:rPr>
          <w:sz w:val="28"/>
          <w:szCs w:val="28"/>
        </w:rPr>
        <w:t>н</w:t>
      </w:r>
      <w:r w:rsidRPr="00773192">
        <w:rPr>
          <w:sz w:val="28"/>
          <w:szCs w:val="28"/>
        </w:rPr>
        <w:t xml:space="preserve">ципах разработки и функционирования </w:t>
      </w:r>
      <w:proofErr w:type="gramStart"/>
      <w:r w:rsidRPr="00773192">
        <w:rPr>
          <w:sz w:val="28"/>
          <w:szCs w:val="28"/>
        </w:rPr>
        <w:t>интернет-приложений</w:t>
      </w:r>
      <w:proofErr w:type="gramEnd"/>
      <w:r w:rsidRPr="00773192">
        <w:rPr>
          <w:sz w:val="28"/>
          <w:szCs w:val="28"/>
        </w:rPr>
        <w:t xml:space="preserve">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7)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 компьютерных сетях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>и их роли в с</w:t>
      </w:r>
      <w:r w:rsidRPr="00773192">
        <w:rPr>
          <w:sz w:val="28"/>
          <w:szCs w:val="28"/>
        </w:rPr>
        <w:t>о</w:t>
      </w:r>
      <w:r w:rsidRPr="00773192">
        <w:rPr>
          <w:sz w:val="28"/>
          <w:szCs w:val="28"/>
        </w:rPr>
        <w:t>временном мире; знаний базовых принципов организации и функциониров</w:t>
      </w:r>
      <w:r w:rsidRPr="00773192">
        <w:rPr>
          <w:sz w:val="28"/>
          <w:szCs w:val="28"/>
        </w:rPr>
        <w:t>а</w:t>
      </w:r>
      <w:r w:rsidRPr="00773192">
        <w:rPr>
          <w:sz w:val="28"/>
          <w:szCs w:val="28"/>
        </w:rPr>
        <w:t>ния компьютерных сетей, норм информационной этики и права, принципов обеспе</w:t>
      </w:r>
      <w:r w:rsidR="00184D03">
        <w:rPr>
          <w:sz w:val="28"/>
          <w:szCs w:val="28"/>
        </w:rPr>
        <w:t>че</w:t>
      </w:r>
      <w:r w:rsidRPr="00773192">
        <w:rPr>
          <w:sz w:val="28"/>
          <w:szCs w:val="28"/>
        </w:rPr>
        <w:t>ния информационной безопасности, способов и средств</w:t>
      </w:r>
      <w:r w:rsidR="00184D03">
        <w:rPr>
          <w:sz w:val="28"/>
          <w:szCs w:val="28"/>
        </w:rPr>
        <w:t xml:space="preserve"> </w:t>
      </w:r>
      <w:r w:rsidRPr="00773192">
        <w:rPr>
          <w:sz w:val="28"/>
          <w:szCs w:val="28"/>
        </w:rPr>
        <w:t xml:space="preserve">обеспечения надёжного функционирования средств ИКТ;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8)понимания основ правовых аспектов использования компьютерных пр</w:t>
      </w:r>
      <w:r w:rsidRPr="00773192">
        <w:rPr>
          <w:sz w:val="28"/>
          <w:szCs w:val="28"/>
        </w:rPr>
        <w:t>о</w:t>
      </w:r>
      <w:r w:rsidRPr="00773192">
        <w:rPr>
          <w:sz w:val="28"/>
          <w:szCs w:val="28"/>
        </w:rPr>
        <w:t xml:space="preserve">грамм и работы в Интернете;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9)владение опытом построения и использования компьюте</w:t>
      </w:r>
      <w:r w:rsidR="00184D03">
        <w:rPr>
          <w:sz w:val="28"/>
          <w:szCs w:val="28"/>
        </w:rPr>
        <w:t>рно м</w:t>
      </w:r>
      <w:r w:rsidRPr="00773192">
        <w:rPr>
          <w:sz w:val="28"/>
          <w:szCs w:val="28"/>
        </w:rPr>
        <w:t>атематич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>ских моделей, проведения экспериментов и статистической обработки да</w:t>
      </w:r>
      <w:r w:rsidRPr="00773192">
        <w:rPr>
          <w:sz w:val="28"/>
          <w:szCs w:val="28"/>
        </w:rPr>
        <w:t>н</w:t>
      </w:r>
      <w:r w:rsidRPr="00773192">
        <w:rPr>
          <w:sz w:val="28"/>
          <w:szCs w:val="28"/>
        </w:rPr>
        <w:t>ных с помощью компьютера, интерпретации результатов, получаемых в ходе мод</w:t>
      </w:r>
      <w:r w:rsidR="00184D03">
        <w:rPr>
          <w:sz w:val="28"/>
          <w:szCs w:val="28"/>
        </w:rPr>
        <w:t>ели</w:t>
      </w:r>
      <w:r w:rsidRPr="00773192">
        <w:rPr>
          <w:sz w:val="28"/>
          <w:szCs w:val="28"/>
        </w:rPr>
        <w:t xml:space="preserve">рования реальных процессов; умение оценивать числовые параметры моделируемых объектов и процессов; 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 необходимости анализа соответствия модели и моделируемого объекта (пр</w:t>
      </w:r>
      <w:r w:rsidRPr="00773192">
        <w:rPr>
          <w:sz w:val="28"/>
          <w:szCs w:val="28"/>
        </w:rPr>
        <w:t>о</w:t>
      </w:r>
      <w:r w:rsidRPr="00773192">
        <w:rPr>
          <w:sz w:val="28"/>
          <w:szCs w:val="28"/>
        </w:rPr>
        <w:t xml:space="preserve">цесса);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10)</w:t>
      </w:r>
      <w:proofErr w:type="spellStart"/>
      <w:r w:rsidRPr="00773192">
        <w:rPr>
          <w:sz w:val="28"/>
          <w:szCs w:val="28"/>
        </w:rPr>
        <w:t>сформированность</w:t>
      </w:r>
      <w:proofErr w:type="spellEnd"/>
      <w:r w:rsidRPr="00773192">
        <w:rPr>
          <w:sz w:val="28"/>
          <w:szCs w:val="28"/>
        </w:rPr>
        <w:t xml:space="preserve"> представлений о способах хранения и простейшей о</w:t>
      </w:r>
      <w:r w:rsidRPr="00773192">
        <w:rPr>
          <w:sz w:val="28"/>
          <w:szCs w:val="28"/>
        </w:rPr>
        <w:t>б</w:t>
      </w:r>
      <w:r w:rsidRPr="00773192">
        <w:rPr>
          <w:sz w:val="28"/>
          <w:szCs w:val="28"/>
        </w:rPr>
        <w:t>работке данных; умение пользоваться базами данных и справочными сист</w:t>
      </w:r>
      <w:r w:rsidRPr="00773192">
        <w:rPr>
          <w:sz w:val="28"/>
          <w:szCs w:val="28"/>
        </w:rPr>
        <w:t>е</w:t>
      </w:r>
      <w:r w:rsidRPr="00773192">
        <w:rPr>
          <w:sz w:val="28"/>
          <w:szCs w:val="28"/>
        </w:rPr>
        <w:t>мами; владение основными сведениями о базах данных, их структуре, сре</w:t>
      </w:r>
      <w:r w:rsidRPr="00773192">
        <w:rPr>
          <w:sz w:val="28"/>
          <w:szCs w:val="28"/>
        </w:rPr>
        <w:t>д</w:t>
      </w:r>
      <w:r w:rsidRPr="00773192">
        <w:rPr>
          <w:sz w:val="28"/>
          <w:szCs w:val="28"/>
        </w:rPr>
        <w:t xml:space="preserve">ствах создания и работы с ними;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11)владение навыками алгоритмического мышления и понимание необход</w:t>
      </w:r>
      <w:r w:rsidRPr="00773192">
        <w:rPr>
          <w:sz w:val="28"/>
          <w:szCs w:val="28"/>
        </w:rPr>
        <w:t>и</w:t>
      </w:r>
      <w:r w:rsidRPr="00773192">
        <w:rPr>
          <w:sz w:val="28"/>
          <w:szCs w:val="28"/>
        </w:rPr>
        <w:t>мости формального описания алгоритмов;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12)овладение понятием сложности алгоритма, знание основных алгоритмов обработки числовой и текстовой информации, алгоритмов поиска и сорт</w:t>
      </w:r>
      <w:r w:rsidRPr="00773192">
        <w:rPr>
          <w:sz w:val="28"/>
          <w:szCs w:val="28"/>
        </w:rPr>
        <w:t>и</w:t>
      </w:r>
      <w:r w:rsidRPr="00773192">
        <w:rPr>
          <w:sz w:val="28"/>
          <w:szCs w:val="28"/>
        </w:rPr>
        <w:t xml:space="preserve">ровки;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 xml:space="preserve">13)владение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lastRenderedPageBreak/>
        <w:t xml:space="preserve">14)владение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 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  <w:r w:rsidRPr="00773192">
        <w:rPr>
          <w:sz w:val="28"/>
          <w:szCs w:val="28"/>
        </w:rPr>
        <w:t>15)владение умением понимать программы, написанные на выбранном для изу</w:t>
      </w:r>
      <w:r w:rsidR="00184D03">
        <w:rPr>
          <w:sz w:val="28"/>
          <w:szCs w:val="28"/>
        </w:rPr>
        <w:t>чения универсальном алгоритмиче</w:t>
      </w:r>
      <w:r w:rsidRPr="00773192">
        <w:rPr>
          <w:sz w:val="28"/>
          <w:szCs w:val="28"/>
        </w:rPr>
        <w:t xml:space="preserve">ском языке высокого уровня; знанием основных конструкций программирования; </w:t>
      </w:r>
    </w:p>
    <w:p w:rsidR="00773192" w:rsidRPr="00773192" w:rsidRDefault="00773192" w:rsidP="00773192">
      <w:pPr>
        <w:rPr>
          <w:sz w:val="28"/>
          <w:szCs w:val="28"/>
        </w:rPr>
      </w:pP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2" w:name="_Toc343949364"/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90333F">
        <w:rPr>
          <w:sz w:val="28"/>
          <w:szCs w:val="28"/>
        </w:rPr>
        <w:t>содержания общеобразовательного предмета (курса) инфо</w:t>
      </w:r>
      <w:r w:rsidRPr="0090333F">
        <w:rPr>
          <w:sz w:val="28"/>
          <w:szCs w:val="28"/>
        </w:rPr>
        <w:t>р</w:t>
      </w:r>
      <w:r w:rsidRPr="0090333F">
        <w:rPr>
          <w:sz w:val="28"/>
          <w:szCs w:val="28"/>
        </w:rPr>
        <w:t xml:space="preserve">матики в </w:t>
      </w:r>
      <w:r w:rsidR="00F0129A">
        <w:rPr>
          <w:sz w:val="28"/>
          <w:szCs w:val="28"/>
        </w:rPr>
        <w:t>11</w:t>
      </w:r>
      <w:r w:rsidR="0090333F" w:rsidRPr="0090333F">
        <w:rPr>
          <w:sz w:val="28"/>
          <w:szCs w:val="28"/>
        </w:rPr>
        <w:t xml:space="preserve"> классе</w:t>
      </w:r>
      <w:r w:rsidRPr="0090333F">
        <w:rPr>
          <w:sz w:val="28"/>
          <w:szCs w:val="28"/>
        </w:rPr>
        <w:t xml:space="preserve"> основной школы </w:t>
      </w:r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тематическими блоками (разделами):</w:t>
      </w:r>
    </w:p>
    <w:p w:rsidR="00F0129A" w:rsidRPr="0090333F" w:rsidRDefault="00F0129A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F0129A" w:rsidRPr="00F0129A" w:rsidRDefault="00F0129A" w:rsidP="00F0129A">
      <w:pPr>
        <w:pStyle w:val="p1"/>
        <w:spacing w:before="0" w:beforeAutospacing="0" w:after="0" w:afterAutospacing="0"/>
        <w:rPr>
          <w:b/>
          <w:sz w:val="28"/>
          <w:szCs w:val="28"/>
        </w:rPr>
      </w:pPr>
      <w:r w:rsidRPr="00F0129A">
        <w:rPr>
          <w:b/>
          <w:sz w:val="28"/>
          <w:szCs w:val="28"/>
        </w:rPr>
        <w:t>Компьютер как средство автоматизации информационных процессов.</w:t>
      </w:r>
    </w:p>
    <w:p w:rsidR="00F0129A" w:rsidRPr="00F0129A" w:rsidRDefault="00F0129A" w:rsidP="00F0129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F0129A">
        <w:rPr>
          <w:sz w:val="28"/>
          <w:szCs w:val="28"/>
        </w:rPr>
        <w:t>История развития вычислительной техники. Архитектура персонального компьютера. Операционные системы. Основные характеристики операцио</w:t>
      </w:r>
      <w:r w:rsidRPr="00F0129A">
        <w:rPr>
          <w:sz w:val="28"/>
          <w:szCs w:val="28"/>
        </w:rPr>
        <w:t>н</w:t>
      </w:r>
      <w:r w:rsidRPr="00F0129A">
        <w:rPr>
          <w:sz w:val="28"/>
          <w:szCs w:val="28"/>
        </w:rPr>
        <w:t xml:space="preserve">ных систем. Операционная система </w:t>
      </w:r>
      <w:proofErr w:type="spellStart"/>
      <w:r w:rsidRPr="00F0129A">
        <w:rPr>
          <w:sz w:val="28"/>
          <w:szCs w:val="28"/>
        </w:rPr>
        <w:t>Windows</w:t>
      </w:r>
      <w:proofErr w:type="spellEnd"/>
      <w:r w:rsidRPr="00F0129A">
        <w:rPr>
          <w:sz w:val="28"/>
          <w:szCs w:val="28"/>
        </w:rPr>
        <w:t xml:space="preserve">. Операционная система </w:t>
      </w:r>
      <w:proofErr w:type="spellStart"/>
      <w:r w:rsidRPr="00F0129A">
        <w:rPr>
          <w:sz w:val="28"/>
          <w:szCs w:val="28"/>
        </w:rPr>
        <w:t>Linux</w:t>
      </w:r>
      <w:proofErr w:type="spellEnd"/>
      <w:r w:rsidRPr="00F0129A">
        <w:rPr>
          <w:sz w:val="28"/>
          <w:szCs w:val="28"/>
        </w:rPr>
        <w:t>. Защита от несанкционированного доступа к информации. Защита с использ</w:t>
      </w:r>
      <w:r w:rsidRPr="00F0129A">
        <w:rPr>
          <w:sz w:val="28"/>
          <w:szCs w:val="28"/>
        </w:rPr>
        <w:t>о</w:t>
      </w:r>
      <w:r w:rsidRPr="00F0129A">
        <w:rPr>
          <w:sz w:val="28"/>
          <w:szCs w:val="28"/>
        </w:rPr>
        <w:t>ванием паролей. Биометрические системы защиты. Физическая защита да</w:t>
      </w:r>
      <w:r w:rsidRPr="00F0129A">
        <w:rPr>
          <w:sz w:val="28"/>
          <w:szCs w:val="28"/>
        </w:rPr>
        <w:t>н</w:t>
      </w:r>
      <w:r w:rsidRPr="00F0129A">
        <w:rPr>
          <w:sz w:val="28"/>
          <w:szCs w:val="28"/>
        </w:rPr>
        <w:t>ных на дисках. Защита от вредоносных программ. Вредоносные и антивиру</w:t>
      </w:r>
      <w:r w:rsidRPr="00F0129A">
        <w:rPr>
          <w:sz w:val="28"/>
          <w:szCs w:val="28"/>
        </w:rPr>
        <w:t>с</w:t>
      </w:r>
      <w:r w:rsidRPr="00F0129A">
        <w:rPr>
          <w:sz w:val="28"/>
          <w:szCs w:val="28"/>
        </w:rPr>
        <w:t>ные программы. Компьютерные вирусы и защита от них. Сетевые черви и защита от них.  Троянские программы и защита от них. Хакерские утилиты и защита от них.</w:t>
      </w:r>
    </w:p>
    <w:p w:rsidR="00F0129A" w:rsidRPr="00F0129A" w:rsidRDefault="00F0129A" w:rsidP="00F0129A">
      <w:pPr>
        <w:pStyle w:val="p1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F0129A">
        <w:rPr>
          <w:b/>
          <w:sz w:val="28"/>
          <w:szCs w:val="28"/>
        </w:rPr>
        <w:t>Практические работы: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1.1. Виртуальные компьютерные музеи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1.2. Сведения об архитектуре компьютера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1.3. Сведения о логических разделах дисков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1.4. Значки и ярлыки на </w:t>
      </w:r>
      <w:r w:rsidRPr="00F0129A">
        <w:rPr>
          <w:i/>
          <w:noProof/>
          <w:sz w:val="28"/>
          <w:szCs w:val="28"/>
        </w:rPr>
        <w:t>Рабочем столе</w:t>
      </w:r>
      <w:r w:rsidRPr="00F0129A">
        <w:rPr>
          <w:noProof/>
          <w:sz w:val="28"/>
          <w:szCs w:val="28"/>
        </w:rPr>
        <w:t xml:space="preserve">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1.5. Настройка графического интерфейса для операционной системы </w:t>
      </w:r>
      <w:r w:rsidRPr="00F0129A">
        <w:rPr>
          <w:noProof/>
          <w:sz w:val="28"/>
          <w:szCs w:val="28"/>
          <w:lang w:val="en-US"/>
        </w:rPr>
        <w:t>Linux</w:t>
      </w:r>
      <w:r w:rsidRPr="00F0129A">
        <w:rPr>
          <w:noProof/>
          <w:sz w:val="28"/>
          <w:szCs w:val="28"/>
        </w:rPr>
        <w:t xml:space="preserve">   </w:t>
      </w:r>
      <w:r w:rsidRPr="00F0129A">
        <w:rPr>
          <w:sz w:val="28"/>
          <w:szCs w:val="28"/>
        </w:rPr>
        <w:t xml:space="preserve"> </w:t>
      </w:r>
      <w:r w:rsidRPr="00F0129A">
        <w:rPr>
          <w:noProof/>
          <w:sz w:val="28"/>
          <w:szCs w:val="28"/>
        </w:rPr>
        <w:t xml:space="preserve">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z w:val="28"/>
          <w:szCs w:val="28"/>
        </w:rPr>
        <w:t xml:space="preserve">Практическая работа 1.6. Установка пакетов в операционной системы </w:t>
      </w:r>
      <w:r w:rsidRPr="00F0129A">
        <w:rPr>
          <w:noProof/>
          <w:sz w:val="28"/>
          <w:szCs w:val="28"/>
          <w:lang w:val="en-US"/>
        </w:rPr>
        <w:t>Linux</w:t>
      </w:r>
      <w:r w:rsidRPr="00F0129A">
        <w:rPr>
          <w:noProof/>
          <w:sz w:val="28"/>
          <w:szCs w:val="28"/>
        </w:rPr>
        <w:t xml:space="preserve">     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1.7. Биометрическая защита: идентификация по характеристикам речи</w:t>
      </w:r>
      <w:r w:rsidRPr="00F0129A">
        <w:rPr>
          <w:noProof/>
          <w:sz w:val="28"/>
          <w:szCs w:val="28"/>
        </w:rPr>
        <w:t xml:space="preserve">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1.8. Защита от компьютерных вирусов</w:t>
      </w:r>
      <w:r w:rsidRPr="00F0129A">
        <w:rPr>
          <w:noProof/>
          <w:sz w:val="28"/>
          <w:szCs w:val="28"/>
        </w:rPr>
        <w:t xml:space="preserve">  </w:t>
      </w:r>
      <w:r w:rsidRPr="00F0129A">
        <w:rPr>
          <w:noProof/>
          <w:snapToGrid w:val="0"/>
          <w:sz w:val="28"/>
          <w:szCs w:val="28"/>
        </w:rPr>
        <w:t> 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1.9. Защита от сетевых червей</w:t>
      </w:r>
      <w:r w:rsidRPr="00F0129A">
        <w:rPr>
          <w:noProof/>
          <w:sz w:val="28"/>
          <w:szCs w:val="28"/>
        </w:rPr>
        <w:t xml:space="preserve">  </w:t>
      </w:r>
      <w:r w:rsidRPr="00F0129A">
        <w:rPr>
          <w:noProof/>
          <w:snapToGrid w:val="0"/>
          <w:sz w:val="28"/>
          <w:szCs w:val="28"/>
        </w:rPr>
        <w:t> 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1.10. Защита от троянских программ</w:t>
      </w:r>
      <w:r w:rsidRPr="00F0129A">
        <w:rPr>
          <w:noProof/>
          <w:sz w:val="28"/>
          <w:szCs w:val="28"/>
        </w:rPr>
        <w:t xml:space="preserve">   </w:t>
      </w:r>
    </w:p>
    <w:p w:rsidR="00F0129A" w:rsidRPr="00F0129A" w:rsidRDefault="00F0129A" w:rsidP="00F0129A">
      <w:pPr>
        <w:pStyle w:val="p1"/>
        <w:spacing w:before="0" w:beforeAutospacing="0" w:after="0" w:afterAutospacing="0"/>
        <w:jc w:val="both"/>
        <w:rPr>
          <w:noProof/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1.11. Защита от хакерских атак</w:t>
      </w:r>
      <w:r w:rsidRPr="00F0129A">
        <w:rPr>
          <w:noProof/>
          <w:sz w:val="28"/>
          <w:szCs w:val="28"/>
        </w:rPr>
        <w:t xml:space="preserve">   </w:t>
      </w:r>
    </w:p>
    <w:p w:rsidR="0090333F" w:rsidRPr="00912423" w:rsidRDefault="0090333F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</w:p>
    <w:bookmarkEnd w:id="2"/>
    <w:p w:rsidR="00F0129A" w:rsidRPr="00F0129A" w:rsidRDefault="00F0129A" w:rsidP="00F0129A">
      <w:pPr>
        <w:pStyle w:val="p1"/>
        <w:spacing w:before="0" w:beforeAutospacing="0" w:after="0" w:afterAutospacing="0"/>
        <w:rPr>
          <w:b/>
          <w:sz w:val="28"/>
          <w:szCs w:val="28"/>
        </w:rPr>
      </w:pPr>
      <w:r w:rsidRPr="00F0129A">
        <w:rPr>
          <w:b/>
          <w:sz w:val="28"/>
          <w:szCs w:val="28"/>
        </w:rPr>
        <w:t>Моделирование и формализация.</w:t>
      </w:r>
    </w:p>
    <w:p w:rsidR="00F0129A" w:rsidRPr="00F0129A" w:rsidRDefault="00F0129A" w:rsidP="00F0129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F0129A">
        <w:rPr>
          <w:sz w:val="28"/>
          <w:szCs w:val="28"/>
        </w:rPr>
        <w:t>Моделирование как метод познания. Системный подход в моделировании.  Формы представления моделей.  Формализация. Основные этапы разработки и исследования моделей на компьютере. Исследование интерактивных ко</w:t>
      </w:r>
      <w:r w:rsidRPr="00F0129A">
        <w:rPr>
          <w:sz w:val="28"/>
          <w:szCs w:val="28"/>
        </w:rPr>
        <w:t>м</w:t>
      </w:r>
      <w:r w:rsidRPr="00F0129A">
        <w:rPr>
          <w:sz w:val="28"/>
          <w:szCs w:val="28"/>
        </w:rPr>
        <w:t>пьютерных моделей. Исследование физических моделей. Исследование ас</w:t>
      </w:r>
      <w:r w:rsidRPr="00F0129A">
        <w:rPr>
          <w:sz w:val="28"/>
          <w:szCs w:val="28"/>
        </w:rPr>
        <w:t>т</w:t>
      </w:r>
      <w:r w:rsidRPr="00F0129A">
        <w:rPr>
          <w:sz w:val="28"/>
          <w:szCs w:val="28"/>
        </w:rPr>
        <w:lastRenderedPageBreak/>
        <w:t>рономических моделей. Исследование алгебраических моделей. Исследов</w:t>
      </w:r>
      <w:r w:rsidRPr="00F0129A">
        <w:rPr>
          <w:sz w:val="28"/>
          <w:szCs w:val="28"/>
        </w:rPr>
        <w:t>а</w:t>
      </w:r>
      <w:r w:rsidRPr="00F0129A">
        <w:rPr>
          <w:sz w:val="28"/>
          <w:szCs w:val="28"/>
        </w:rPr>
        <w:t>ние геометрических моделей (планиметрия). Исследование геометрических моделей (стереометрия). Исследование химических моделей. Исследование биологических моделей.</w:t>
      </w:r>
    </w:p>
    <w:p w:rsidR="00F0129A" w:rsidRDefault="00F0129A" w:rsidP="00F0129A">
      <w:pPr>
        <w:pStyle w:val="p1"/>
        <w:spacing w:before="60" w:beforeAutospacing="0" w:after="60" w:afterAutospacing="0"/>
        <w:rPr>
          <w:b/>
          <w:sz w:val="28"/>
          <w:szCs w:val="28"/>
        </w:rPr>
      </w:pPr>
    </w:p>
    <w:p w:rsidR="00F0129A" w:rsidRPr="00F0129A" w:rsidRDefault="00F0129A" w:rsidP="00F0129A">
      <w:pPr>
        <w:pStyle w:val="p1"/>
        <w:spacing w:before="60" w:beforeAutospacing="0" w:after="60" w:afterAutospacing="0"/>
        <w:rPr>
          <w:b/>
          <w:sz w:val="28"/>
          <w:szCs w:val="28"/>
        </w:rPr>
      </w:pPr>
      <w:r w:rsidRPr="00F0129A">
        <w:rPr>
          <w:b/>
          <w:sz w:val="28"/>
          <w:szCs w:val="28"/>
        </w:rPr>
        <w:t>Базы данных. Системы управления базами данных (СУБД).</w:t>
      </w:r>
    </w:p>
    <w:p w:rsidR="00F0129A" w:rsidRPr="00F0129A" w:rsidRDefault="00F0129A" w:rsidP="00F0129A">
      <w:pPr>
        <w:pStyle w:val="p1"/>
        <w:spacing w:before="0" w:beforeAutospacing="0" w:after="0" w:afterAutospacing="0"/>
        <w:jc w:val="both"/>
        <w:rPr>
          <w:sz w:val="28"/>
          <w:szCs w:val="28"/>
        </w:rPr>
      </w:pPr>
      <w:r w:rsidRPr="00F0129A">
        <w:rPr>
          <w:sz w:val="28"/>
          <w:szCs w:val="28"/>
        </w:rPr>
        <w:t>Табличные базы данных. Система управления базами данных. Основные объекты СУБД: таблицы, формы, запросы, отчеты. Использование формы для просмотра и редактирования записей в табличной базе данных. Поиск з</w:t>
      </w:r>
      <w:r w:rsidRPr="00F0129A">
        <w:rPr>
          <w:sz w:val="28"/>
          <w:szCs w:val="28"/>
        </w:rPr>
        <w:t>а</w:t>
      </w:r>
      <w:r w:rsidRPr="00F0129A">
        <w:rPr>
          <w:sz w:val="28"/>
          <w:szCs w:val="28"/>
        </w:rPr>
        <w:t>писей в табличной базе данных с помощью фильтров и запросов. Сортировка записей в табличной базе данных. Печать данных с помощью отчетов. Иерархические базы данных. Сетевые базы данных.</w:t>
      </w:r>
    </w:p>
    <w:p w:rsidR="00F0129A" w:rsidRPr="00F0129A" w:rsidRDefault="00F0129A" w:rsidP="00F0129A">
      <w:pPr>
        <w:pStyle w:val="p1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F0129A">
        <w:rPr>
          <w:b/>
          <w:sz w:val="28"/>
          <w:szCs w:val="28"/>
        </w:rPr>
        <w:t>Практические работы: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</w:t>
      </w:r>
      <w:r w:rsidRPr="00F0129A">
        <w:rPr>
          <w:noProof/>
          <w:sz w:val="28"/>
          <w:szCs w:val="28"/>
        </w:rPr>
        <w:t xml:space="preserve">3.1. Создание табличной базы данных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3.2. </w:t>
      </w:r>
      <w:r w:rsidRPr="00F0129A">
        <w:rPr>
          <w:noProof/>
          <w:sz w:val="28"/>
          <w:szCs w:val="28"/>
        </w:rPr>
        <w:t xml:space="preserve">Создание </w:t>
      </w:r>
      <w:r w:rsidRPr="00F0129A">
        <w:rPr>
          <w:i/>
          <w:noProof/>
          <w:sz w:val="28"/>
          <w:szCs w:val="28"/>
        </w:rPr>
        <w:t>Формы</w:t>
      </w:r>
      <w:r w:rsidRPr="00F0129A">
        <w:rPr>
          <w:noProof/>
          <w:sz w:val="28"/>
          <w:szCs w:val="28"/>
        </w:rPr>
        <w:t xml:space="preserve"> в табличной базе данных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3.3. </w:t>
      </w:r>
      <w:r w:rsidRPr="00F0129A">
        <w:rPr>
          <w:noProof/>
          <w:sz w:val="28"/>
          <w:szCs w:val="28"/>
        </w:rPr>
        <w:t xml:space="preserve">Поиск записей в табличной базе данных с помощью </w:t>
      </w:r>
      <w:r w:rsidRPr="00F0129A">
        <w:rPr>
          <w:i/>
          <w:noProof/>
          <w:sz w:val="28"/>
          <w:szCs w:val="28"/>
        </w:rPr>
        <w:t>Фильтров</w:t>
      </w:r>
      <w:r w:rsidRPr="00F0129A">
        <w:rPr>
          <w:noProof/>
          <w:sz w:val="28"/>
          <w:szCs w:val="28"/>
        </w:rPr>
        <w:t xml:space="preserve"> и </w:t>
      </w:r>
      <w:r w:rsidRPr="00F0129A">
        <w:rPr>
          <w:i/>
          <w:noProof/>
          <w:sz w:val="28"/>
          <w:szCs w:val="28"/>
        </w:rPr>
        <w:t>Запросов</w:t>
      </w:r>
      <w:r w:rsidRPr="00F0129A">
        <w:rPr>
          <w:noProof/>
          <w:sz w:val="28"/>
          <w:szCs w:val="28"/>
        </w:rPr>
        <w:t xml:space="preserve">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3.4. </w:t>
      </w:r>
      <w:r w:rsidRPr="00F0129A">
        <w:rPr>
          <w:noProof/>
          <w:sz w:val="28"/>
          <w:szCs w:val="28"/>
        </w:rPr>
        <w:t xml:space="preserve">Сортировка записей в табличной базе данных   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3.5. Создание </w:t>
      </w:r>
      <w:r w:rsidRPr="00F0129A">
        <w:rPr>
          <w:i/>
          <w:noProof/>
          <w:snapToGrid w:val="0"/>
          <w:sz w:val="28"/>
          <w:szCs w:val="28"/>
        </w:rPr>
        <w:t>Отчета</w:t>
      </w:r>
      <w:r w:rsidRPr="00F0129A">
        <w:rPr>
          <w:noProof/>
          <w:sz w:val="28"/>
          <w:szCs w:val="28"/>
        </w:rPr>
        <w:t xml:space="preserve"> в табличной базе данных</w:t>
      </w:r>
    </w:p>
    <w:p w:rsidR="00F0129A" w:rsidRPr="00F0129A" w:rsidRDefault="00F0129A" w:rsidP="00F0129A">
      <w:pPr>
        <w:pStyle w:val="p1"/>
        <w:spacing w:before="0" w:beforeAutospacing="0" w:after="0" w:afterAutospacing="0"/>
        <w:jc w:val="both"/>
        <w:rPr>
          <w:noProof/>
          <w:snapToGrid w:val="0"/>
          <w:sz w:val="28"/>
          <w:szCs w:val="28"/>
        </w:rPr>
      </w:pPr>
      <w:r w:rsidRPr="00F0129A">
        <w:rPr>
          <w:noProof/>
          <w:snapToGrid w:val="0"/>
          <w:sz w:val="28"/>
          <w:szCs w:val="28"/>
        </w:rPr>
        <w:t xml:space="preserve">Практическая </w:t>
      </w:r>
      <w:r w:rsidRPr="00F0129A">
        <w:rPr>
          <w:noProof/>
          <w:sz w:val="28"/>
          <w:szCs w:val="28"/>
        </w:rPr>
        <w:t>работа</w:t>
      </w:r>
      <w:r w:rsidRPr="00F0129A">
        <w:rPr>
          <w:noProof/>
          <w:snapToGrid w:val="0"/>
          <w:sz w:val="28"/>
          <w:szCs w:val="28"/>
        </w:rPr>
        <w:t xml:space="preserve"> 3.6. Создание генеалогического древа семьи</w:t>
      </w:r>
    </w:p>
    <w:p w:rsidR="00F0129A" w:rsidRDefault="00F0129A" w:rsidP="00F0129A">
      <w:pPr>
        <w:pStyle w:val="p1"/>
        <w:spacing w:before="60" w:beforeAutospacing="0" w:after="60" w:afterAutospacing="0"/>
        <w:jc w:val="both"/>
      </w:pPr>
    </w:p>
    <w:p w:rsidR="00F0129A" w:rsidRPr="00F0129A" w:rsidRDefault="00F0129A" w:rsidP="00F0129A">
      <w:pPr>
        <w:pStyle w:val="p1"/>
        <w:spacing w:before="60" w:beforeAutospacing="0" w:after="60" w:afterAutospacing="0"/>
        <w:jc w:val="both"/>
        <w:rPr>
          <w:rStyle w:val="af9"/>
          <w:sz w:val="28"/>
          <w:szCs w:val="28"/>
        </w:rPr>
      </w:pPr>
      <w:r w:rsidRPr="00F0129A">
        <w:rPr>
          <w:rStyle w:val="af9"/>
          <w:sz w:val="28"/>
          <w:szCs w:val="28"/>
        </w:rPr>
        <w:t>Повторение. Подготовка к ЕГЭ по курсу «Информатика и ИКТ».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sz w:val="28"/>
          <w:szCs w:val="28"/>
        </w:rPr>
        <w:t>Повторение по теме «Информация. Кодирование информации. Устройство компьютера и программное обеспечение».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sz w:val="28"/>
          <w:szCs w:val="28"/>
        </w:rPr>
        <w:t>Повторение по теме «Алгоритмизация и программирование».</w:t>
      </w:r>
    </w:p>
    <w:p w:rsidR="00F0129A" w:rsidRPr="00F0129A" w:rsidRDefault="00F0129A" w:rsidP="00F0129A">
      <w:pPr>
        <w:rPr>
          <w:sz w:val="28"/>
          <w:szCs w:val="28"/>
        </w:rPr>
      </w:pPr>
      <w:r w:rsidRPr="00F0129A">
        <w:rPr>
          <w:sz w:val="28"/>
          <w:szCs w:val="28"/>
        </w:rPr>
        <w:t>Повторение по теме «Моделирование и формализация».</w:t>
      </w:r>
    </w:p>
    <w:p w:rsidR="00F0129A" w:rsidRPr="00F0129A" w:rsidRDefault="00F0129A" w:rsidP="00F0129A">
      <w:pPr>
        <w:rPr>
          <w:rStyle w:val="af9"/>
          <w:b w:val="0"/>
          <w:bCs w:val="0"/>
          <w:sz w:val="28"/>
          <w:szCs w:val="28"/>
        </w:rPr>
      </w:pPr>
      <w:r w:rsidRPr="00F0129A">
        <w:rPr>
          <w:sz w:val="28"/>
          <w:szCs w:val="28"/>
        </w:rPr>
        <w:t>Повторение по теме «Базы данных».</w:t>
      </w:r>
    </w:p>
    <w:p w:rsidR="00F0129A" w:rsidRDefault="00F0129A" w:rsidP="00F0129A">
      <w:pPr>
        <w:shd w:val="clear" w:color="auto" w:fill="FFFFFF"/>
        <w:spacing w:before="14"/>
        <w:ind w:left="552"/>
        <w:jc w:val="center"/>
        <w:rPr>
          <w:b/>
          <w:bCs/>
          <w:iCs/>
          <w:sz w:val="28"/>
          <w:szCs w:val="28"/>
        </w:rPr>
      </w:pPr>
    </w:p>
    <w:p w:rsidR="00102667" w:rsidRPr="00F0129A" w:rsidRDefault="00102667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6836DF" w:rsidRPr="00392CE0" w:rsidRDefault="006836DF" w:rsidP="00392CE0">
      <w:pPr>
        <w:pStyle w:val="afa"/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92CE0">
        <w:rPr>
          <w:rFonts w:ascii="Times New Roman" w:hAnsi="Times New Roman"/>
          <w:b/>
          <w:sz w:val="28"/>
          <w:szCs w:val="28"/>
        </w:rPr>
        <w:t>знать/понимать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назначение и функции операционных систем;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какая информация требует защиты;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виды угроз для числовой информации;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89"/>
        </w:tabs>
        <w:autoSpaceDE w:val="0"/>
        <w:autoSpaceDN w:val="0"/>
        <w:adjustRightInd w:val="0"/>
        <w:spacing w:line="240" w:lineRule="atLeast"/>
        <w:ind w:left="238" w:right="-22" w:hanging="149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физические  способы и программные средства защиты информации;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что такое криптография;</w:t>
      </w:r>
    </w:p>
    <w:p w:rsidR="00F0129A" w:rsidRPr="00392CE0" w:rsidRDefault="00F0129A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1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что такое цифровая подпись и цифровой сертификат.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назначение и виды информационных моделей, описывающих реальные об</w:t>
      </w:r>
      <w:r w:rsidRPr="00392CE0">
        <w:rPr>
          <w:sz w:val="28"/>
          <w:szCs w:val="28"/>
        </w:rPr>
        <w:t>ъ</w:t>
      </w:r>
      <w:r w:rsidRPr="00392CE0">
        <w:rPr>
          <w:sz w:val="28"/>
          <w:szCs w:val="28"/>
        </w:rPr>
        <w:t>екты или процессы;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использование алгоритма как модели автоматизации деятельности;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что такое системный подход в науке и практике;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роль информационных процессов в системах;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определение модели;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что такое информационная модель;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lastRenderedPageBreak/>
        <w:t>этапы информационного моделирования на компьютере;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назначение наиболее распространенных средств автоматизации информ</w:t>
      </w:r>
      <w:r w:rsidRPr="00392CE0">
        <w:rPr>
          <w:sz w:val="28"/>
          <w:szCs w:val="28"/>
        </w:rPr>
        <w:t>а</w:t>
      </w:r>
      <w:r w:rsidRPr="00392CE0">
        <w:rPr>
          <w:sz w:val="28"/>
          <w:szCs w:val="28"/>
        </w:rPr>
        <w:t>ционной деятельности (баз данных);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что такое база данных (БД);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какие модели данных используются в БД;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основные понятия реляционных БД: запись, поле, тип поля, главный ключ;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определение и назначение СУБД;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основы организации многотабличной БД;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что такое схема БД;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что такое целостность данных;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240" w:lineRule="atLeast"/>
        <w:rPr>
          <w:b/>
          <w:sz w:val="28"/>
          <w:szCs w:val="28"/>
        </w:rPr>
      </w:pPr>
      <w:r w:rsidRPr="00392CE0">
        <w:rPr>
          <w:sz w:val="28"/>
          <w:szCs w:val="28"/>
        </w:rPr>
        <w:t>этапы создания многотабличной БД с помощью реляцион</w:t>
      </w:r>
      <w:r w:rsidRPr="00392CE0">
        <w:rPr>
          <w:sz w:val="28"/>
          <w:szCs w:val="28"/>
        </w:rPr>
        <w:softHyphen/>
        <w:t>ной СУБД.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  <w:tab w:val="left" w:pos="518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в чем состоят основные черты информационного общества;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  <w:tab w:val="left" w:pos="518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причины информационного кризиса и пути его преодоления;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  <w:tab w:val="left" w:pos="518"/>
        </w:tabs>
        <w:autoSpaceDE w:val="0"/>
        <w:autoSpaceDN w:val="0"/>
        <w:adjustRightInd w:val="0"/>
        <w:spacing w:line="240" w:lineRule="atLeast"/>
        <w:ind w:right="36"/>
        <w:rPr>
          <w:sz w:val="28"/>
          <w:szCs w:val="28"/>
        </w:rPr>
      </w:pPr>
      <w:r w:rsidRPr="00392CE0">
        <w:rPr>
          <w:sz w:val="28"/>
          <w:szCs w:val="28"/>
        </w:rPr>
        <w:t>какие изменения в быту, в сфере образования будут происходить с форм</w:t>
      </w:r>
      <w:r w:rsidRPr="00392CE0">
        <w:rPr>
          <w:sz w:val="28"/>
          <w:szCs w:val="28"/>
        </w:rPr>
        <w:t>и</w:t>
      </w:r>
      <w:r w:rsidRPr="00392CE0">
        <w:rPr>
          <w:sz w:val="28"/>
          <w:szCs w:val="28"/>
        </w:rPr>
        <w:t>рованием информационного общества;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  <w:tab w:val="left" w:pos="518"/>
        </w:tabs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392CE0">
        <w:rPr>
          <w:sz w:val="28"/>
          <w:szCs w:val="28"/>
        </w:rPr>
        <w:t>основные законодательные акты в информационной сфере;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426"/>
          <w:tab w:val="left" w:pos="518"/>
        </w:tabs>
        <w:autoSpaceDE w:val="0"/>
        <w:autoSpaceDN w:val="0"/>
        <w:adjustRightInd w:val="0"/>
        <w:spacing w:line="240" w:lineRule="atLeast"/>
        <w:ind w:right="22"/>
        <w:rPr>
          <w:sz w:val="28"/>
          <w:szCs w:val="28"/>
        </w:rPr>
      </w:pPr>
      <w:r w:rsidRPr="00392CE0">
        <w:rPr>
          <w:sz w:val="28"/>
          <w:szCs w:val="28"/>
        </w:rPr>
        <w:t>суть Доктрины информационной безопасности Российской Федерации.</w:t>
      </w:r>
    </w:p>
    <w:p w:rsidR="00392CE0" w:rsidRPr="00392CE0" w:rsidRDefault="00392CE0" w:rsidP="00392CE0">
      <w:pPr>
        <w:widowControl w:val="0"/>
        <w:shd w:val="clear" w:color="auto" w:fill="FFFFFF"/>
        <w:tabs>
          <w:tab w:val="left" w:pos="231"/>
        </w:tabs>
        <w:autoSpaceDE w:val="0"/>
        <w:autoSpaceDN w:val="0"/>
        <w:adjustRightInd w:val="0"/>
        <w:spacing w:line="240" w:lineRule="atLeast"/>
        <w:ind w:left="238" w:right="79"/>
        <w:jc w:val="both"/>
        <w:rPr>
          <w:sz w:val="28"/>
          <w:szCs w:val="28"/>
        </w:rPr>
      </w:pPr>
    </w:p>
    <w:p w:rsidR="006836DF" w:rsidRPr="00392CE0" w:rsidRDefault="00392CE0" w:rsidP="00392CE0">
      <w:pPr>
        <w:pStyle w:val="afa"/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  <w:r w:rsidRPr="00392CE0">
        <w:rPr>
          <w:rFonts w:ascii="Times New Roman" w:hAnsi="Times New Roman"/>
          <w:b/>
          <w:sz w:val="28"/>
          <w:szCs w:val="28"/>
        </w:rPr>
        <w:t>у</w:t>
      </w:r>
      <w:r w:rsidR="006836DF" w:rsidRPr="00392CE0">
        <w:rPr>
          <w:rFonts w:ascii="Times New Roman" w:hAnsi="Times New Roman"/>
          <w:b/>
          <w:sz w:val="28"/>
          <w:szCs w:val="28"/>
        </w:rPr>
        <w:t>меть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соблюдать правила техники безопасности и гигиенические рекомендации при использовании средств ИКТ;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подбирать конфигурацию ПК в зависимости от его назначения;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соединять устройства ПК;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производить основные настройки БИОС;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 w:hanging="238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работать в среде операционной системы на пользователь</w:t>
      </w:r>
      <w:r w:rsidRPr="00392CE0">
        <w:rPr>
          <w:sz w:val="28"/>
          <w:szCs w:val="28"/>
        </w:rPr>
        <w:softHyphen/>
        <w:t>ском уровне.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осуществлять выбор способа представления информации в соответствии с поставленной задачей;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иллюстрировать учебные работы с использованием средств информацио</w:t>
      </w:r>
      <w:r w:rsidRPr="00392CE0">
        <w:rPr>
          <w:sz w:val="28"/>
          <w:szCs w:val="28"/>
        </w:rPr>
        <w:t>н</w:t>
      </w:r>
      <w:r w:rsidRPr="00392CE0">
        <w:rPr>
          <w:sz w:val="28"/>
          <w:szCs w:val="28"/>
        </w:rPr>
        <w:t>ных технологий;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 xml:space="preserve">ориентироваться в </w:t>
      </w:r>
      <w:proofErr w:type="gramStart"/>
      <w:r w:rsidRPr="00392CE0">
        <w:rPr>
          <w:sz w:val="28"/>
          <w:szCs w:val="28"/>
        </w:rPr>
        <w:t>граф-моделях</w:t>
      </w:r>
      <w:proofErr w:type="gramEnd"/>
      <w:r w:rsidRPr="00392CE0">
        <w:rPr>
          <w:sz w:val="28"/>
          <w:szCs w:val="28"/>
        </w:rPr>
        <w:t>, строить их по вербальному описанию с</w:t>
      </w:r>
      <w:r w:rsidRPr="00392CE0">
        <w:rPr>
          <w:sz w:val="28"/>
          <w:szCs w:val="28"/>
        </w:rPr>
        <w:t>и</w:t>
      </w:r>
      <w:r w:rsidRPr="00392CE0">
        <w:rPr>
          <w:sz w:val="28"/>
          <w:szCs w:val="28"/>
        </w:rPr>
        <w:t>стемы;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11"/>
        </w:tabs>
        <w:autoSpaceDE w:val="0"/>
        <w:autoSpaceDN w:val="0"/>
        <w:adjustRightInd w:val="0"/>
        <w:spacing w:line="240" w:lineRule="atLeast"/>
        <w:ind w:left="11" w:right="-105" w:hanging="11"/>
        <w:jc w:val="both"/>
        <w:rPr>
          <w:sz w:val="28"/>
          <w:szCs w:val="28"/>
        </w:rPr>
      </w:pPr>
      <w:r w:rsidRPr="00392CE0">
        <w:rPr>
          <w:sz w:val="28"/>
          <w:szCs w:val="28"/>
        </w:rPr>
        <w:t>строить табличные модели по вербальному описанию системы.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36" w:hanging="238"/>
        <w:rPr>
          <w:sz w:val="28"/>
          <w:szCs w:val="28"/>
        </w:rPr>
      </w:pPr>
      <w:r w:rsidRPr="00392CE0">
        <w:rPr>
          <w:sz w:val="28"/>
          <w:szCs w:val="28"/>
        </w:rPr>
        <w:t>распознавать информационные процессы в различных системах;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43" w:hanging="238"/>
        <w:rPr>
          <w:sz w:val="28"/>
          <w:szCs w:val="28"/>
        </w:rPr>
      </w:pPr>
      <w:r w:rsidRPr="00392CE0">
        <w:rPr>
          <w:sz w:val="28"/>
          <w:szCs w:val="28"/>
        </w:rPr>
        <w:t>использовать готовые информационные модели, оценивать их соотве</w:t>
      </w:r>
      <w:r w:rsidRPr="00392CE0">
        <w:rPr>
          <w:sz w:val="28"/>
          <w:szCs w:val="28"/>
        </w:rPr>
        <w:t>т</w:t>
      </w:r>
      <w:r w:rsidRPr="00392CE0">
        <w:rPr>
          <w:sz w:val="28"/>
          <w:szCs w:val="28"/>
        </w:rPr>
        <w:t>ствие реальному объекту и целям моделирования;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50" w:hanging="238"/>
        <w:rPr>
          <w:sz w:val="28"/>
          <w:szCs w:val="28"/>
        </w:rPr>
      </w:pPr>
      <w:r w:rsidRPr="00392CE0">
        <w:rPr>
          <w:sz w:val="28"/>
          <w:szCs w:val="28"/>
        </w:rPr>
        <w:t>осуществлять выбор способа представления информации в соответствии с поставленной задачей;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65" w:hanging="238"/>
        <w:rPr>
          <w:sz w:val="28"/>
          <w:szCs w:val="28"/>
        </w:rPr>
      </w:pPr>
      <w:r w:rsidRPr="00392CE0">
        <w:rPr>
          <w:sz w:val="28"/>
          <w:szCs w:val="28"/>
        </w:rPr>
        <w:t>просматривать, создавать, редактировать, сохранять записи в базах да</w:t>
      </w:r>
      <w:r w:rsidRPr="00392CE0">
        <w:rPr>
          <w:sz w:val="28"/>
          <w:szCs w:val="28"/>
        </w:rPr>
        <w:t>н</w:t>
      </w:r>
      <w:r w:rsidRPr="00392CE0">
        <w:rPr>
          <w:sz w:val="28"/>
          <w:szCs w:val="28"/>
        </w:rPr>
        <w:t>ных;</w:t>
      </w:r>
    </w:p>
    <w:p w:rsidR="00392CE0" w:rsidRPr="00392CE0" w:rsidRDefault="00392CE0" w:rsidP="00392CE0">
      <w:pPr>
        <w:widowControl w:val="0"/>
        <w:numPr>
          <w:ilvl w:val="0"/>
          <w:numId w:val="20"/>
        </w:numPr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2" w:hanging="238"/>
        <w:rPr>
          <w:b/>
          <w:sz w:val="28"/>
          <w:szCs w:val="28"/>
        </w:rPr>
      </w:pPr>
      <w:r w:rsidRPr="00392CE0">
        <w:rPr>
          <w:sz w:val="28"/>
          <w:szCs w:val="28"/>
        </w:rPr>
        <w:t>осуществлять поиск информации в базах данных.</w:t>
      </w:r>
    </w:p>
    <w:p w:rsidR="00392CE0" w:rsidRPr="00392CE0" w:rsidRDefault="00392CE0" w:rsidP="00392CE0">
      <w:pPr>
        <w:pStyle w:val="p1"/>
        <w:numPr>
          <w:ilvl w:val="0"/>
          <w:numId w:val="20"/>
        </w:numPr>
        <w:tabs>
          <w:tab w:val="left" w:pos="360"/>
        </w:tabs>
        <w:spacing w:before="0" w:beforeAutospacing="0" w:after="0" w:afterAutospacing="0" w:line="240" w:lineRule="atLeast"/>
        <w:rPr>
          <w:b/>
          <w:sz w:val="28"/>
          <w:szCs w:val="28"/>
        </w:rPr>
      </w:pPr>
      <w:r w:rsidRPr="00392CE0">
        <w:rPr>
          <w:sz w:val="28"/>
          <w:szCs w:val="28"/>
        </w:rPr>
        <w:tab/>
        <w:t>соблюдать основные правовые и этические нормы в информационной сфере деятельности</w:t>
      </w:r>
    </w:p>
    <w:p w:rsidR="00392CE0" w:rsidRPr="00392CE0" w:rsidRDefault="00392CE0" w:rsidP="00392CE0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spacing w:line="240" w:lineRule="atLeast"/>
        <w:ind w:left="238" w:right="79"/>
        <w:jc w:val="both"/>
        <w:rPr>
          <w:sz w:val="28"/>
          <w:szCs w:val="28"/>
        </w:rPr>
      </w:pPr>
    </w:p>
    <w:p w:rsidR="00392CE0" w:rsidRPr="00392CE0" w:rsidRDefault="00392CE0" w:rsidP="00392CE0">
      <w:pPr>
        <w:pStyle w:val="afa"/>
        <w:spacing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6F074E" w:rsidRPr="00392CE0" w:rsidRDefault="006F074E" w:rsidP="00392CE0">
      <w:pPr>
        <w:spacing w:line="240" w:lineRule="atLeast"/>
        <w:jc w:val="center"/>
        <w:rPr>
          <w:b/>
          <w:i/>
          <w:sz w:val="28"/>
          <w:szCs w:val="28"/>
        </w:rPr>
      </w:pPr>
      <w:r w:rsidRPr="00392CE0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392CE0" w:rsidRDefault="00E97444" w:rsidP="00392CE0">
      <w:pPr>
        <w:suppressAutoHyphens/>
        <w:spacing w:line="240" w:lineRule="atLeast"/>
        <w:ind w:firstLine="709"/>
        <w:rPr>
          <w:sz w:val="28"/>
          <w:szCs w:val="28"/>
        </w:rPr>
      </w:pPr>
      <w:r w:rsidRPr="00392CE0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>Тематические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A684D" w:rsidRPr="00F26C21" w:rsidRDefault="00F26C21" w:rsidP="00B103A2">
            <w:pPr>
              <w:rPr>
                <w:sz w:val="28"/>
                <w:szCs w:val="28"/>
              </w:rPr>
            </w:pPr>
            <w:r w:rsidRPr="00F26C21">
              <w:rPr>
                <w:sz w:val="28"/>
                <w:szCs w:val="28"/>
              </w:rPr>
              <w:t>Контрольная  работа № 1  по т</w:t>
            </w:r>
            <w:r w:rsidRPr="00F26C21">
              <w:rPr>
                <w:sz w:val="28"/>
                <w:szCs w:val="28"/>
              </w:rPr>
              <w:t>е</w:t>
            </w:r>
            <w:r w:rsidRPr="00F26C21">
              <w:rPr>
                <w:sz w:val="28"/>
                <w:szCs w:val="28"/>
              </w:rPr>
              <w:t>ме «Компьютер как средство а</w:t>
            </w:r>
            <w:r w:rsidRPr="00F26C21">
              <w:rPr>
                <w:sz w:val="28"/>
                <w:szCs w:val="28"/>
              </w:rPr>
              <w:t>в</w:t>
            </w:r>
            <w:r w:rsidRPr="00F26C21">
              <w:rPr>
                <w:sz w:val="28"/>
                <w:szCs w:val="28"/>
              </w:rPr>
              <w:t>томатизации информационных процессов»</w:t>
            </w: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CA684D" w:rsidRPr="00F26C21" w:rsidRDefault="00F26C21" w:rsidP="00F26C21">
            <w:pPr>
              <w:rPr>
                <w:sz w:val="28"/>
                <w:szCs w:val="28"/>
              </w:rPr>
            </w:pPr>
            <w:r w:rsidRPr="00F26C21">
              <w:rPr>
                <w:sz w:val="28"/>
                <w:szCs w:val="28"/>
              </w:rPr>
              <w:t>Контрольная работа №2  по теме «Моделирование и формализ</w:t>
            </w:r>
            <w:r w:rsidRPr="00F26C21">
              <w:rPr>
                <w:sz w:val="28"/>
                <w:szCs w:val="28"/>
              </w:rPr>
              <w:t>а</w:t>
            </w:r>
            <w:r w:rsidRPr="00F26C21">
              <w:rPr>
                <w:sz w:val="28"/>
                <w:szCs w:val="28"/>
              </w:rPr>
              <w:t>ция»</w:t>
            </w: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CA684D" w:rsidRPr="00F26C21" w:rsidRDefault="00F26C21" w:rsidP="00F26C21">
            <w:pPr>
              <w:rPr>
                <w:sz w:val="28"/>
                <w:szCs w:val="28"/>
              </w:rPr>
            </w:pPr>
            <w:r w:rsidRPr="00F26C21">
              <w:rPr>
                <w:sz w:val="28"/>
                <w:szCs w:val="28"/>
              </w:rPr>
              <w:t>Контрольная работа №3 «Базы данных»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B103A2" w:rsidRDefault="00B103A2">
      <w:pPr>
        <w:rPr>
          <w:b/>
          <w:bCs/>
          <w:i/>
          <w:sz w:val="28"/>
          <w:szCs w:val="28"/>
        </w:rPr>
      </w:pPr>
    </w:p>
    <w:p w:rsidR="00F26C21" w:rsidRDefault="00F26C21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</w:p>
    <w:p w:rsidR="00F26C21" w:rsidRDefault="00F26C21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</w:p>
    <w:p w:rsidR="00F26C21" w:rsidRPr="00F26C21" w:rsidRDefault="00F26C21" w:rsidP="00F26C21"/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9707CA" w:rsidRPr="00F8224E" w:rsidRDefault="009707CA" w:rsidP="00F8224E">
      <w:pPr>
        <w:pStyle w:val="p1"/>
        <w:numPr>
          <w:ilvl w:val="0"/>
          <w:numId w:val="16"/>
        </w:numPr>
        <w:spacing w:before="0" w:beforeAutospacing="0" w:after="0" w:afterAutospacing="0"/>
        <w:rPr>
          <w:bCs/>
          <w:color w:val="000000"/>
          <w:kern w:val="32"/>
          <w:sz w:val="28"/>
          <w:szCs w:val="28"/>
        </w:rPr>
      </w:pPr>
      <w:proofErr w:type="spellStart"/>
      <w:r w:rsidRPr="00F8224E">
        <w:rPr>
          <w:bCs/>
          <w:color w:val="000000"/>
          <w:kern w:val="32"/>
          <w:sz w:val="28"/>
          <w:szCs w:val="28"/>
        </w:rPr>
        <w:t>Угринович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 Н.Д. Информатика и ИКТ. 10. Учебник для </w:t>
      </w:r>
      <w:r w:rsidR="00392CE0" w:rsidRPr="00F8224E">
        <w:rPr>
          <w:bCs/>
          <w:color w:val="000000"/>
          <w:kern w:val="32"/>
          <w:sz w:val="28"/>
          <w:szCs w:val="28"/>
        </w:rPr>
        <w:t>11 класса</w:t>
      </w:r>
      <w:r w:rsidRPr="00F8224E">
        <w:rPr>
          <w:bCs/>
          <w:color w:val="000000"/>
          <w:kern w:val="32"/>
          <w:sz w:val="28"/>
          <w:szCs w:val="28"/>
        </w:rPr>
        <w:t>. – М.: БИ</w:t>
      </w:r>
      <w:r w:rsidR="00912423" w:rsidRPr="00F8224E">
        <w:rPr>
          <w:bCs/>
          <w:color w:val="000000"/>
          <w:kern w:val="32"/>
          <w:sz w:val="28"/>
          <w:szCs w:val="28"/>
        </w:rPr>
        <w:t>НОМ, 20</w:t>
      </w:r>
      <w:r w:rsidR="00392CE0" w:rsidRPr="00F8224E">
        <w:rPr>
          <w:bCs/>
          <w:color w:val="000000"/>
          <w:kern w:val="32"/>
          <w:sz w:val="28"/>
          <w:szCs w:val="28"/>
        </w:rPr>
        <w:t>10</w:t>
      </w:r>
      <w:r w:rsidRPr="00F8224E">
        <w:rPr>
          <w:bCs/>
          <w:color w:val="000000"/>
          <w:kern w:val="32"/>
          <w:sz w:val="28"/>
          <w:szCs w:val="28"/>
        </w:rPr>
        <w:t>,</w:t>
      </w:r>
    </w:p>
    <w:p w:rsidR="009707CA" w:rsidRPr="00F8224E" w:rsidRDefault="009707CA" w:rsidP="00F8224E">
      <w:pPr>
        <w:numPr>
          <w:ilvl w:val="0"/>
          <w:numId w:val="16"/>
        </w:numPr>
        <w:rPr>
          <w:bCs/>
          <w:color w:val="000000"/>
          <w:kern w:val="32"/>
          <w:sz w:val="28"/>
          <w:szCs w:val="28"/>
        </w:rPr>
      </w:pPr>
      <w:proofErr w:type="spellStart"/>
      <w:r w:rsidRPr="00F8224E">
        <w:rPr>
          <w:bCs/>
          <w:color w:val="000000"/>
          <w:kern w:val="32"/>
          <w:sz w:val="28"/>
          <w:szCs w:val="28"/>
        </w:rPr>
        <w:lastRenderedPageBreak/>
        <w:t>Угринович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 Н.Д. Практикум по информатике и информационным те</w:t>
      </w:r>
      <w:r w:rsidRPr="00F8224E">
        <w:rPr>
          <w:bCs/>
          <w:color w:val="000000"/>
          <w:kern w:val="32"/>
          <w:sz w:val="28"/>
          <w:szCs w:val="28"/>
        </w:rPr>
        <w:t>х</w:t>
      </w:r>
      <w:r w:rsidRPr="00F8224E">
        <w:rPr>
          <w:bCs/>
          <w:color w:val="000000"/>
          <w:kern w:val="32"/>
          <w:sz w:val="28"/>
          <w:szCs w:val="28"/>
        </w:rPr>
        <w:t>нологиям. Учебное пособие для общеобразовательных учреждений. – М.: БИНОМ, 2011.</w:t>
      </w:r>
    </w:p>
    <w:p w:rsidR="009707CA" w:rsidRPr="00F8224E" w:rsidRDefault="009707CA" w:rsidP="00F8224E">
      <w:pPr>
        <w:numPr>
          <w:ilvl w:val="0"/>
          <w:numId w:val="17"/>
        </w:numPr>
        <w:rPr>
          <w:bCs/>
          <w:color w:val="000000"/>
          <w:kern w:val="32"/>
          <w:sz w:val="28"/>
          <w:szCs w:val="28"/>
        </w:rPr>
      </w:pPr>
      <w:proofErr w:type="spellStart"/>
      <w:r w:rsidRPr="00F8224E">
        <w:rPr>
          <w:bCs/>
          <w:color w:val="000000"/>
          <w:kern w:val="32"/>
          <w:sz w:val="28"/>
          <w:szCs w:val="28"/>
        </w:rPr>
        <w:t>Угринович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 Н.Д. Преподавание курса «Информатика и ИКТ» в 8-11классе. Методическое пособие для учителей. – М.: БИНОМ, 2010;</w:t>
      </w:r>
    </w:p>
    <w:p w:rsidR="009707CA" w:rsidRPr="00F8224E" w:rsidRDefault="009707CA" w:rsidP="00F8224E">
      <w:pPr>
        <w:numPr>
          <w:ilvl w:val="0"/>
          <w:numId w:val="17"/>
        </w:numPr>
        <w:rPr>
          <w:bCs/>
          <w:color w:val="000000"/>
          <w:kern w:val="32"/>
          <w:sz w:val="28"/>
          <w:szCs w:val="28"/>
        </w:rPr>
      </w:pPr>
      <w:proofErr w:type="spellStart"/>
      <w:r w:rsidRPr="00F8224E">
        <w:rPr>
          <w:bCs/>
          <w:color w:val="000000"/>
          <w:kern w:val="32"/>
          <w:sz w:val="28"/>
          <w:szCs w:val="28"/>
        </w:rPr>
        <w:t>Windows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-CD. </w:t>
      </w:r>
      <w:proofErr w:type="spellStart"/>
      <w:r w:rsidRPr="00F8224E">
        <w:rPr>
          <w:bCs/>
          <w:color w:val="000000"/>
          <w:kern w:val="32"/>
          <w:sz w:val="28"/>
          <w:szCs w:val="28"/>
        </w:rPr>
        <w:t>Угринович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 Н.Д. Компьютерный практикум на CD-ROM. – М.: БИНОМ, 2010.</w:t>
      </w:r>
    </w:p>
    <w:p w:rsidR="009707CA" w:rsidRPr="00F8224E" w:rsidRDefault="009707CA" w:rsidP="00F8224E">
      <w:pPr>
        <w:numPr>
          <w:ilvl w:val="0"/>
          <w:numId w:val="17"/>
        </w:numPr>
        <w:rPr>
          <w:bCs/>
          <w:color w:val="000000"/>
          <w:kern w:val="32"/>
          <w:sz w:val="28"/>
          <w:szCs w:val="28"/>
        </w:rPr>
      </w:pPr>
      <w:proofErr w:type="spellStart"/>
      <w:r w:rsidRPr="00F8224E">
        <w:rPr>
          <w:bCs/>
          <w:color w:val="000000"/>
          <w:kern w:val="32"/>
          <w:sz w:val="28"/>
          <w:szCs w:val="28"/>
        </w:rPr>
        <w:t>Угринович</w:t>
      </w:r>
      <w:proofErr w:type="spellEnd"/>
      <w:r w:rsidRPr="00F8224E">
        <w:rPr>
          <w:bCs/>
          <w:color w:val="000000"/>
          <w:kern w:val="32"/>
          <w:sz w:val="28"/>
          <w:szCs w:val="28"/>
        </w:rPr>
        <w:t xml:space="preserve"> Н.Д. Практикум по информатике и информационным те</w:t>
      </w:r>
      <w:r w:rsidRPr="00F8224E">
        <w:rPr>
          <w:bCs/>
          <w:color w:val="000000"/>
          <w:kern w:val="32"/>
          <w:sz w:val="28"/>
          <w:szCs w:val="28"/>
        </w:rPr>
        <w:t>х</w:t>
      </w:r>
      <w:r w:rsidRPr="00F8224E">
        <w:rPr>
          <w:bCs/>
          <w:color w:val="000000"/>
          <w:kern w:val="32"/>
          <w:sz w:val="28"/>
          <w:szCs w:val="28"/>
        </w:rPr>
        <w:t>нологиям. Учебное пособие для общеобразовательных учреждений. – М.: БИНОМ, 2011.</w:t>
      </w:r>
    </w:p>
    <w:p w:rsidR="009707CA" w:rsidRPr="00F8224E" w:rsidRDefault="009707CA" w:rsidP="00F8224E">
      <w:pPr>
        <w:numPr>
          <w:ilvl w:val="0"/>
          <w:numId w:val="17"/>
        </w:numPr>
        <w:rPr>
          <w:bCs/>
          <w:color w:val="000000"/>
          <w:kern w:val="32"/>
          <w:sz w:val="28"/>
          <w:szCs w:val="28"/>
        </w:rPr>
      </w:pPr>
      <w:r w:rsidRPr="00F8224E">
        <w:rPr>
          <w:sz w:val="28"/>
          <w:szCs w:val="28"/>
        </w:rPr>
        <w:t>Ресурсы Единой коллекции цифровых образовательных ресурсов (</w:t>
      </w:r>
      <w:hyperlink r:id="rId9" w:history="1">
        <w:r w:rsidRPr="00F8224E">
          <w:rPr>
            <w:rStyle w:val="af5"/>
            <w:sz w:val="28"/>
            <w:szCs w:val="28"/>
          </w:rPr>
          <w:t>http://school-collection.edu.ru/</w:t>
        </w:r>
      </w:hyperlink>
      <w:r w:rsidRPr="00F8224E">
        <w:rPr>
          <w:sz w:val="28"/>
          <w:szCs w:val="28"/>
        </w:rPr>
        <w:t>)</w:t>
      </w:r>
    </w:p>
    <w:p w:rsidR="00392CE0" w:rsidRPr="00F8224E" w:rsidRDefault="00392CE0" w:rsidP="00F8224E">
      <w:pPr>
        <w:numPr>
          <w:ilvl w:val="0"/>
          <w:numId w:val="17"/>
        </w:numPr>
        <w:jc w:val="both"/>
        <w:rPr>
          <w:sz w:val="28"/>
          <w:szCs w:val="28"/>
        </w:rPr>
      </w:pPr>
      <w:r w:rsidRPr="00F8224E">
        <w:rPr>
          <w:sz w:val="28"/>
          <w:szCs w:val="28"/>
        </w:rPr>
        <w:t xml:space="preserve">Демонстрационный вариант ЕГЭ по информатике (2013 - 2014 </w:t>
      </w:r>
      <w:proofErr w:type="spellStart"/>
      <w:r w:rsidRPr="00F8224E">
        <w:rPr>
          <w:sz w:val="28"/>
          <w:szCs w:val="28"/>
        </w:rPr>
        <w:t>г.</w:t>
      </w:r>
      <w:proofErr w:type="gramStart"/>
      <w:r w:rsidRPr="00F8224E">
        <w:rPr>
          <w:sz w:val="28"/>
          <w:szCs w:val="28"/>
        </w:rPr>
        <w:t>г</w:t>
      </w:r>
      <w:proofErr w:type="spellEnd"/>
      <w:proofErr w:type="gramEnd"/>
      <w:r w:rsidRPr="00F8224E">
        <w:rPr>
          <w:sz w:val="28"/>
          <w:szCs w:val="28"/>
        </w:rPr>
        <w:t>.).</w:t>
      </w:r>
    </w:p>
    <w:p w:rsidR="00392CE0" w:rsidRPr="009707CA" w:rsidRDefault="00392CE0" w:rsidP="00F8224E">
      <w:pPr>
        <w:ind w:left="720"/>
        <w:rPr>
          <w:bCs/>
          <w:color w:val="000000"/>
          <w:kern w:val="32"/>
        </w:rPr>
      </w:pPr>
    </w:p>
    <w:p w:rsidR="009707CA" w:rsidRPr="009707CA" w:rsidRDefault="009707CA" w:rsidP="009707CA">
      <w:pPr>
        <w:spacing w:line="360" w:lineRule="auto"/>
        <w:ind w:left="720"/>
        <w:rPr>
          <w:bCs/>
          <w:color w:val="000000"/>
          <w:kern w:val="32"/>
        </w:rPr>
      </w:pPr>
    </w:p>
    <w:p w:rsidR="00102667" w:rsidRPr="00C93777" w:rsidRDefault="00102667" w:rsidP="00D808C2">
      <w:pPr>
        <w:suppressAutoHyphens/>
        <w:spacing w:line="240" w:lineRule="atLeast"/>
        <w:ind w:left="709" w:firstLine="709"/>
        <w:rPr>
          <w:sz w:val="28"/>
          <w:szCs w:val="28"/>
        </w:rPr>
      </w:pP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CA684D" w:rsidP="00912423">
            <w:pPr>
              <w:spacing w:line="240" w:lineRule="atLeast"/>
              <w:jc w:val="both"/>
              <w:rPr>
                <w:color w:val="000000"/>
              </w:rPr>
            </w:pPr>
            <w:r w:rsidRPr="00CA684D">
              <w:rPr>
                <w:color w:val="000000"/>
              </w:rPr>
              <w:t xml:space="preserve">Информатика и ИКТ: Учебник для </w:t>
            </w:r>
            <w:r>
              <w:rPr>
                <w:color w:val="000000"/>
              </w:rPr>
              <w:br/>
            </w:r>
            <w:r w:rsidR="00392CE0">
              <w:rPr>
                <w:color w:val="000000"/>
              </w:rPr>
              <w:t>11</w:t>
            </w:r>
            <w:r w:rsidRPr="00CA684D">
              <w:rPr>
                <w:color w:val="000000"/>
              </w:rPr>
              <w:t xml:space="preserve"> класса / Н.Д. </w:t>
            </w:r>
            <w:proofErr w:type="spellStart"/>
            <w:r w:rsidRPr="00CA684D">
              <w:rPr>
                <w:color w:val="000000"/>
              </w:rPr>
              <w:t>Угринович</w:t>
            </w:r>
            <w:proofErr w:type="spellEnd"/>
            <w:r w:rsidRPr="00CA684D">
              <w:rPr>
                <w:color w:val="000000"/>
              </w:rPr>
              <w:t>. - 2-е изд., - М.</w:t>
            </w:r>
            <w:r w:rsidR="00912423">
              <w:rPr>
                <w:color w:val="000000"/>
              </w:rPr>
              <w:t>:</w:t>
            </w:r>
            <w:r w:rsidR="00392CE0">
              <w:rPr>
                <w:color w:val="000000"/>
              </w:rPr>
              <w:t xml:space="preserve"> Бином. Лаборатория знаний, 2010</w:t>
            </w:r>
            <w:r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707CA" w:rsidRDefault="009707CA" w:rsidP="009707CA">
            <w:pPr>
              <w:spacing w:line="360" w:lineRule="auto"/>
              <w:rPr>
                <w:bCs/>
                <w:color w:val="000000"/>
                <w:kern w:val="32"/>
              </w:rPr>
            </w:pPr>
            <w:proofErr w:type="spellStart"/>
            <w:r>
              <w:rPr>
                <w:bCs/>
                <w:color w:val="000000"/>
                <w:kern w:val="32"/>
              </w:rPr>
              <w:t>Угринович</w:t>
            </w:r>
            <w:proofErr w:type="spellEnd"/>
            <w:r>
              <w:rPr>
                <w:bCs/>
                <w:color w:val="000000"/>
                <w:kern w:val="32"/>
              </w:rPr>
              <w:t xml:space="preserve"> Н.Д. Преподавание курса «Информатика и ИКТ» в 8-11классе. М</w:t>
            </w:r>
            <w:r>
              <w:rPr>
                <w:bCs/>
                <w:color w:val="000000"/>
                <w:kern w:val="32"/>
              </w:rPr>
              <w:t>е</w:t>
            </w:r>
            <w:r>
              <w:rPr>
                <w:bCs/>
                <w:color w:val="000000"/>
                <w:kern w:val="32"/>
              </w:rPr>
              <w:t>тодическое пособие для учителей. – М.: БИНОМ, 2010;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707CA" w:rsidRDefault="009707CA" w:rsidP="009707CA">
            <w:pPr>
              <w:spacing w:line="360" w:lineRule="auto"/>
              <w:rPr>
                <w:bCs/>
                <w:color w:val="000000"/>
                <w:kern w:val="32"/>
              </w:rPr>
            </w:pPr>
            <w:proofErr w:type="spellStart"/>
            <w:r>
              <w:rPr>
                <w:bCs/>
                <w:color w:val="000000"/>
                <w:kern w:val="32"/>
              </w:rPr>
              <w:t>Угринович</w:t>
            </w:r>
            <w:proofErr w:type="spellEnd"/>
            <w:r>
              <w:rPr>
                <w:bCs/>
                <w:color w:val="000000"/>
                <w:kern w:val="32"/>
              </w:rPr>
              <w:t xml:space="preserve"> Н.Д. Практикум по информ</w:t>
            </w:r>
            <w:r>
              <w:rPr>
                <w:bCs/>
                <w:color w:val="000000"/>
                <w:kern w:val="32"/>
              </w:rPr>
              <w:t>а</w:t>
            </w:r>
            <w:r>
              <w:rPr>
                <w:bCs/>
                <w:color w:val="000000"/>
                <w:kern w:val="32"/>
              </w:rPr>
              <w:t>тике и информационным технологиям. Учебное пособие для общеобразовател</w:t>
            </w:r>
            <w:r>
              <w:rPr>
                <w:bCs/>
                <w:color w:val="000000"/>
                <w:kern w:val="32"/>
              </w:rPr>
              <w:t>ь</w:t>
            </w:r>
            <w:r>
              <w:rPr>
                <w:bCs/>
                <w:color w:val="000000"/>
                <w:kern w:val="32"/>
              </w:rPr>
              <w:t>ных учреждений. – М.: БИНОМ, 2011.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57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0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992"/>
        <w:gridCol w:w="1134"/>
        <w:gridCol w:w="851"/>
        <w:gridCol w:w="992"/>
        <w:gridCol w:w="2977"/>
        <w:gridCol w:w="1417"/>
        <w:gridCol w:w="1985"/>
      </w:tblGrid>
      <w:tr w:rsidR="00620312" w:rsidRPr="00DC79BF" w:rsidTr="00631DD2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подготовка к итоговой аттестации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20312" w:rsidRPr="00DC79BF" w:rsidTr="00631DD2">
        <w:trPr>
          <w:trHeight w:val="257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плану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факту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20312" w:rsidRPr="00DC79BF" w:rsidTr="00631DD2">
        <w:trPr>
          <w:trHeight w:val="327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AE7B0A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AE7B0A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10Б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03842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suppressAutoHyphens/>
              <w:spacing w:line="240" w:lineRule="atLeast"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ТБ в кабинете информатики. История развития вычислительной техники. Практическая работа №1 «Виртуальные компьютерные музеи».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8E584D" w:rsidRDefault="00C03842" w:rsidP="008E584D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У: § 1.1.</w:t>
            </w:r>
          </w:p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стр.10;</w:t>
            </w:r>
          </w:p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стр.15</w:t>
            </w:r>
          </w:p>
        </w:tc>
      </w:tr>
      <w:tr w:rsidR="00C03842" w:rsidRPr="00A351C1" w:rsidTr="0077319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Архитектура персонального компьютера. </w:t>
            </w:r>
          </w:p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Инструктаж по ТБ. Практическая работа № 2 «Сведения об архитектуре компьютера».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C03842" w:rsidRDefault="00C0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,А2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8E584D" w:rsidRDefault="00C03842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У:§  1.2 стр.19</w:t>
            </w:r>
          </w:p>
        </w:tc>
      </w:tr>
      <w:tr w:rsidR="00C03842" w:rsidRPr="00A351C1" w:rsidTr="0077319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Операционные системы. Инструктаж по ТБ. Практическая работа №3 «Сведения о логич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ских разделах дисков</w:t>
            </w:r>
            <w:proofErr w:type="gramStart"/>
            <w:r>
              <w:rPr>
                <w:sz w:val="22"/>
                <w:szCs w:val="22"/>
              </w:rPr>
              <w:t xml:space="preserve">.» </w:t>
            </w:r>
            <w:proofErr w:type="gramEnd"/>
            <w:r>
              <w:rPr>
                <w:sz w:val="22"/>
                <w:szCs w:val="22"/>
              </w:rPr>
              <w:t>Практическая работа №4 «Значки и ярлыки на рабочем столе».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A351C1" w:rsidRDefault="00C0384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C03842" w:rsidRDefault="00C038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А3,А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Pr="008E584D" w:rsidRDefault="00C03842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42" w:rsidRDefault="00C038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У: §1.3.1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-1.3.2, стр.25-30</w:t>
            </w:r>
          </w:p>
        </w:tc>
      </w:tr>
      <w:tr w:rsidR="00AE7B0A" w:rsidRPr="00A351C1" w:rsidTr="0077319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Операционная система </w:t>
            </w:r>
            <w:r>
              <w:rPr>
                <w:lang w:val="en-US"/>
              </w:rPr>
              <w:t>Linux</w:t>
            </w:r>
            <w:r>
              <w:t xml:space="preserve">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№5 «Настройка графического интерфейса для операцио</w:t>
            </w:r>
            <w:r>
              <w:t>н</w:t>
            </w:r>
            <w:r>
              <w:t xml:space="preserve">ной системы </w:t>
            </w:r>
            <w:r>
              <w:rPr>
                <w:lang w:val="en-US"/>
              </w:rPr>
              <w:t>Linux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7510C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§1.3.3, стр.36-41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both"/>
            </w:pPr>
            <w:r>
              <w:t>Установка пакетов в операционной сист</w:t>
            </w:r>
            <w:r>
              <w:t>е</w:t>
            </w:r>
            <w:r>
              <w:t xml:space="preserve">ме </w:t>
            </w:r>
            <w:r>
              <w:rPr>
                <w:lang w:val="en-US"/>
              </w:rPr>
              <w:t>Linux</w:t>
            </w:r>
            <w:r>
              <w:t xml:space="preserve">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№6 «Установка пакетов в операц</w:t>
            </w:r>
            <w:r>
              <w:t>и</w:t>
            </w:r>
            <w:r>
              <w:t xml:space="preserve">онной системе </w:t>
            </w:r>
            <w:r>
              <w:rPr>
                <w:lang w:val="en-US"/>
              </w:rPr>
              <w:t>Linux</w:t>
            </w:r>
            <w: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А5,В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§1.3.3, стр.41-43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Защита от несанкционированного доступа к информации. Инструктаж по ТБ. </w:t>
            </w:r>
            <w:r>
              <w:rPr>
                <w:sz w:val="22"/>
                <w:szCs w:val="22"/>
              </w:rPr>
              <w:t>Практ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ческая работа</w:t>
            </w:r>
            <w:r>
              <w:t xml:space="preserve"> №7  «Биометрическая защита: идентификация по характеристикам речи».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</w:t>
            </w:r>
            <w:proofErr w:type="gramStart"/>
            <w:r>
              <w:t>6</w:t>
            </w:r>
            <w:proofErr w:type="gramEnd"/>
            <w:r>
              <w:t>, А7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 §1.4, стр.43-49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Физическая защита данных на дисках. Вредоносные и антивирусные  программы. Компьютерные вирусы и защита от них.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№8 «Защита от компьютерных вирусов».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А8, А</w:t>
            </w:r>
            <w:proofErr w:type="gramStart"/>
            <w:r>
              <w:t>9</w:t>
            </w:r>
            <w:proofErr w:type="gramEnd"/>
            <w:r>
              <w:t>,А10,В2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 1.5, 1.6.1, 1.6.2., стр.49-61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Сетевые черви и защита от них.  Инстру</w:t>
            </w:r>
            <w:r>
              <w:t>к</w:t>
            </w:r>
            <w:r>
              <w:t xml:space="preserve">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№9 «Защ</w:t>
            </w:r>
            <w:r>
              <w:t>и</w:t>
            </w:r>
            <w:r>
              <w:t>та от сетевых червей».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§1.6.3</w:t>
            </w:r>
          </w:p>
          <w:p w:rsidR="00AE7B0A" w:rsidRDefault="00AE7B0A">
            <w:r>
              <w:t>Стр. 63-70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Троянские программы и защита от них.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№10 «Защита от троянских программ»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§1.6.4, стр71-74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Хакерские утилиты и защита от них. И</w:t>
            </w:r>
            <w:r>
              <w:t>н</w:t>
            </w:r>
            <w:r>
              <w:t xml:space="preserve">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№11 « Защита от хакерских атак»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А13,А14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У: </w:t>
            </w:r>
          </w:p>
          <w:p w:rsidR="00AE7B0A" w:rsidRDefault="00AE7B0A">
            <w:r>
              <w:t>§1.6.5, стр75-78</w:t>
            </w:r>
          </w:p>
        </w:tc>
      </w:tr>
      <w:tr w:rsidR="00AE7B0A" w:rsidRPr="00A351C1" w:rsidTr="00DC6E5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Контрольная  работа № 1  по теме «Ко</w:t>
            </w:r>
            <w:r>
              <w:t>м</w:t>
            </w:r>
            <w:r>
              <w:t>пьютер как средство автоматизации и</w:t>
            </w:r>
            <w:r>
              <w:t>н</w:t>
            </w:r>
            <w:r>
              <w:t>формационных процессов» (тестирование)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AE7B0A" w:rsidRDefault="00AE7B0A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 w:rsidRPr="00AE7B0A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roofErr w:type="spellStart"/>
            <w:r>
              <w:t>Повт</w:t>
            </w:r>
            <w:proofErr w:type="spellEnd"/>
            <w:r>
              <w:t>. гл.1, Творческое з</w:t>
            </w:r>
            <w:r>
              <w:t>а</w:t>
            </w:r>
            <w:r>
              <w:t>дание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Моделирование как метод познания. С</w:t>
            </w:r>
            <w:r>
              <w:t>и</w:t>
            </w:r>
            <w:r>
              <w:t>стемный подход в моделировании.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 2.1-2.2</w:t>
            </w:r>
          </w:p>
          <w:p w:rsidR="00AE7B0A" w:rsidRDefault="00AE7B0A">
            <w:pPr>
              <w:jc w:val="center"/>
            </w:pPr>
            <w:r>
              <w:t>Стр.80-84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Формы представления моделей. Формал</w:t>
            </w:r>
            <w:r>
              <w:t>и</w:t>
            </w:r>
            <w:r>
              <w:t>зация. Основные этапы разработки и и</w:t>
            </w:r>
            <w:r>
              <w:t>с</w:t>
            </w:r>
            <w:r>
              <w:t>следование моделей на компьютере.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>У: §2.3</w:t>
            </w:r>
            <w:r>
              <w:rPr>
                <w:lang w:val="en-US"/>
              </w:rPr>
              <w:t xml:space="preserve"> </w:t>
            </w:r>
            <w:r>
              <w:t>-2.5</w:t>
            </w:r>
          </w:p>
          <w:p w:rsidR="00AE7B0A" w:rsidRDefault="00AE7B0A">
            <w:pPr>
              <w:jc w:val="center"/>
            </w:pPr>
            <w:r>
              <w:t>Стр. 84-88</w:t>
            </w:r>
          </w:p>
          <w:p w:rsidR="00AE7B0A" w:rsidRDefault="00AE7B0A">
            <w:pPr>
              <w:jc w:val="center"/>
            </w:pP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Исследование физических моделей.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А16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rPr>
                <w:lang w:val="en-US"/>
              </w:rPr>
            </w:pPr>
            <w:r>
              <w:t>У:§2.6.1</w:t>
            </w:r>
          </w:p>
          <w:p w:rsidR="00AE7B0A" w:rsidRDefault="00AE7B0A">
            <w:r>
              <w:t>Стр. 89-90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 Исследование астрономических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rPr>
                <w:lang w:val="en-US"/>
              </w:rPr>
            </w:pPr>
            <w:r>
              <w:t>У:§2.6.2</w:t>
            </w:r>
          </w:p>
          <w:p w:rsidR="00AE7B0A" w:rsidRDefault="00AE7B0A">
            <w:r>
              <w:t>Стр. 91,92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Исследование алгебраических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У:§2.6.3</w:t>
            </w:r>
          </w:p>
          <w:p w:rsidR="00AE7B0A" w:rsidRDefault="00AE7B0A">
            <w:pPr>
              <w:jc w:val="center"/>
            </w:pP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92-93</w:t>
            </w:r>
          </w:p>
        </w:tc>
      </w:tr>
      <w:tr w:rsidR="00AE7B0A" w:rsidRPr="00A351C1" w:rsidTr="00D14B64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Исследование геометрических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А18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C545C4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У:§2.6.4</w:t>
            </w:r>
            <w:proofErr w:type="gramStart"/>
            <w:r>
              <w:t>Стр</w:t>
            </w:r>
            <w:proofErr w:type="gramEnd"/>
            <w:r>
              <w:t xml:space="preserve"> 94-95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Исследование химических и биологич</w:t>
            </w:r>
            <w:r>
              <w:t>е</w:t>
            </w:r>
            <w:r>
              <w:t>ских моделей.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В3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У:§2.6.6§2.6.7, стр97-99</w:t>
            </w:r>
          </w:p>
        </w:tc>
      </w:tr>
      <w:tr w:rsidR="00AE7B0A" w:rsidRPr="00A351C1" w:rsidTr="000372D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r>
              <w:t>Контрольная работа №2  по теме «Мод</w:t>
            </w:r>
            <w:r>
              <w:t>е</w:t>
            </w:r>
            <w:r>
              <w:t>лирование и формализация» (тестиров</w:t>
            </w:r>
            <w:r>
              <w:t>а</w:t>
            </w:r>
            <w:r>
              <w:t>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AE7B0A" w:rsidRDefault="00AE7B0A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 w:rsidRPr="00AE7B0A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/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1D16DD">
            <w:r>
              <w:t>Табличные базы данных. Система упра</w:t>
            </w:r>
            <w:r>
              <w:t>в</w:t>
            </w:r>
            <w:r>
              <w:t xml:space="preserve">ления базами данных.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rPr>
                <w:b/>
              </w:rPr>
            </w:pPr>
            <w:r>
              <w:t>У:§3.1, 3.2, стр103-104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1D16DD">
            <w:r>
              <w:t xml:space="preserve">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№12  «Создание табличной базы данных».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В5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>У</w:t>
            </w:r>
            <w:proofErr w:type="gramStart"/>
            <w:r>
              <w:t>:С</w:t>
            </w:r>
            <w:proofErr w:type="gramEnd"/>
            <w:r>
              <w:t>тр. 106-108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1D16DD">
            <w:r>
              <w:t xml:space="preserve">Использование формы для просмотра и редактирования записей в табличной БД.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№13  «Создание формы в табличной БД».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 xml:space="preserve">У:§3.2.2,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109-112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1D16DD">
            <w:r>
              <w:t xml:space="preserve">Поиск записей в табличной БД с помощью фильтров и запросов.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№14 «Поиск записей в табличной БД».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7</w:t>
            </w:r>
            <w:proofErr w:type="gramEnd"/>
            <w:r>
              <w:t>, В8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>У:§3.2.3 стр113-117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1D16DD">
            <w:r>
              <w:t>Сортировка записей в табличной БД. И</w:t>
            </w:r>
            <w:r>
              <w:t>н</w:t>
            </w:r>
            <w:r>
              <w:t xml:space="preserve">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 xml:space="preserve">№15 «Сортировка записей в БД». </w:t>
            </w:r>
          </w:p>
          <w:p w:rsidR="00AE7B0A" w:rsidRDefault="00AE7B0A" w:rsidP="001D16DD"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№16 «Создание отч</w:t>
            </w:r>
            <w:r>
              <w:t>ё</w:t>
            </w:r>
            <w:r>
              <w:t>тов в БД».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rPr>
                <w:b/>
              </w:rPr>
            </w:pPr>
            <w:r>
              <w:t xml:space="preserve">У:§3.2.4,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117-120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4F75BF">
            <w:r>
              <w:t xml:space="preserve">Иерархические БД.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rPr>
                <w:b/>
              </w:rPr>
            </w:pPr>
            <w:r>
              <w:t>У:§3.3, стр120-124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4F75BF">
            <w:r>
              <w:t xml:space="preserve">Сетевые базы данных. Инструктаж по ТБ. </w:t>
            </w:r>
            <w:r>
              <w:rPr>
                <w:sz w:val="22"/>
                <w:szCs w:val="22"/>
              </w:rPr>
              <w:t xml:space="preserve">Практическая работа </w:t>
            </w:r>
            <w:r>
              <w:t>№17 «Создание гене</w:t>
            </w:r>
            <w:r>
              <w:t>а</w:t>
            </w:r>
            <w:r>
              <w:t>логического древа семьи».</w:t>
            </w:r>
          </w:p>
          <w:p w:rsidR="00AE7B0A" w:rsidRDefault="00AE7B0A" w:rsidP="004F75B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CF6C6A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r>
              <w:t>У:§3.4, стр124-126</w:t>
            </w:r>
          </w:p>
        </w:tc>
      </w:tr>
      <w:tr w:rsidR="00AE7B0A" w:rsidRPr="00A351C1" w:rsidTr="00BB4C3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Контрольная работа №3 «Базы данных» (тестирование).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AE7B0A" w:rsidRDefault="00AE7B0A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 w:rsidRPr="00AE7B0A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  <w:rPr>
                <w:b/>
              </w:rPr>
            </w:pPr>
          </w:p>
        </w:tc>
      </w:tr>
      <w:tr w:rsidR="00AE7B0A" w:rsidRPr="00A351C1" w:rsidTr="005F18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Право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  <w:rPr>
                <w:b/>
              </w:rPr>
            </w:pPr>
            <w:r>
              <w:t>У:§ 4.1</w:t>
            </w:r>
          </w:p>
        </w:tc>
      </w:tr>
      <w:tr w:rsidR="00AE7B0A" w:rsidRPr="00A351C1" w:rsidTr="005F18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Этика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Pr="008E584D" w:rsidRDefault="00AE7B0A" w:rsidP="00B9415C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  <w:rPr>
                <w:b/>
              </w:rPr>
            </w:pPr>
            <w:r>
              <w:t>У:§4.2</w:t>
            </w:r>
          </w:p>
        </w:tc>
      </w:tr>
      <w:tr w:rsidR="00AE7B0A" w:rsidRPr="00A351C1" w:rsidTr="005F18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Перспективы развития информационных и коммуникационных технологий.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</w:pPr>
            <w:r>
              <w:t>КИМ</w:t>
            </w:r>
          </w:p>
          <w:p w:rsidR="00AE7B0A" w:rsidRDefault="00AE7B0A">
            <w:pPr>
              <w:jc w:val="center"/>
            </w:pPr>
            <w:r>
              <w:t>С3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>
            <w:pPr>
              <w:jc w:val="center"/>
              <w:rPr>
                <w:b/>
              </w:rPr>
            </w:pPr>
            <w:r>
              <w:t>У:§4.3</w:t>
            </w:r>
          </w:p>
        </w:tc>
      </w:tr>
      <w:tr w:rsidR="00AE7B0A" w:rsidRPr="00A351C1" w:rsidTr="005E4C2C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Повторение по теме «Информация. Код</w:t>
            </w:r>
            <w:r>
              <w:t>и</w:t>
            </w:r>
            <w:r>
              <w:t>рование информации. Устройство комп</w:t>
            </w:r>
            <w:r>
              <w:t>ь</w:t>
            </w:r>
            <w:r>
              <w:t>ютера и программное обеспечение»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0A" w:rsidRDefault="00AE7B0A"/>
        </w:tc>
      </w:tr>
      <w:tr w:rsidR="00AE7B0A" w:rsidRPr="00A351C1" w:rsidTr="00E1001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FD15F0">
            <w:r>
              <w:t>Повторение по теме «Алгоритмизация и программирование»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0A" w:rsidRDefault="00AE7B0A"/>
        </w:tc>
      </w:tr>
      <w:tr w:rsidR="00AE7B0A" w:rsidRPr="00A351C1" w:rsidTr="00D971CB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0A" w:rsidRDefault="00AE7B0A" w:rsidP="00FD15F0">
            <w:r>
              <w:t>Повторение по теме «Основы логики. Л</w:t>
            </w:r>
            <w:r>
              <w:t>о</w:t>
            </w:r>
            <w:r>
              <w:t>гические основы компьютера»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35555F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pacing w:after="100" w:afterAutospacing="1"/>
              <w:ind w:left="54" w:firstLine="0"/>
            </w:pPr>
          </w:p>
        </w:tc>
      </w:tr>
      <w:tr w:rsidR="00AE7B0A" w:rsidRPr="00A351C1" w:rsidTr="0077319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912423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0A" w:rsidRDefault="00AE7B0A" w:rsidP="00FD15F0">
            <w:r>
              <w:t>Повторение по теме «Информационные технологии»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pacing w:after="100" w:afterAutospacing="1"/>
              <w:ind w:left="54" w:firstLine="0"/>
            </w:pPr>
          </w:p>
        </w:tc>
      </w:tr>
      <w:tr w:rsidR="00AE7B0A" w:rsidRPr="00A351C1" w:rsidTr="0077319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Default="00AE7B0A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0A" w:rsidRDefault="00AE7B0A" w:rsidP="00392CE0">
            <w:r>
              <w:t>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8E584D" w:rsidRDefault="00AE7B0A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0A" w:rsidRPr="00A351C1" w:rsidRDefault="00AE7B0A" w:rsidP="00D808C2">
            <w:pPr>
              <w:pStyle w:val="af6"/>
              <w:spacing w:after="100" w:afterAutospacing="1"/>
              <w:ind w:left="54" w:firstLine="0"/>
            </w:pPr>
          </w:p>
        </w:tc>
      </w:tr>
    </w:tbl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74A" w:rsidRDefault="00A8774A">
      <w:r>
        <w:separator/>
      </w:r>
    </w:p>
  </w:endnote>
  <w:endnote w:type="continuationSeparator" w:id="0">
    <w:p w:rsidR="00A8774A" w:rsidRDefault="00A8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74A" w:rsidRDefault="00A8774A">
      <w:r>
        <w:separator/>
      </w:r>
    </w:p>
  </w:footnote>
  <w:footnote w:type="continuationSeparator" w:id="0">
    <w:p w:rsidR="00A8774A" w:rsidRDefault="00A8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AA1A2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F34D82"/>
    <w:multiLevelType w:val="hybridMultilevel"/>
    <w:tmpl w:val="FC44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1C103E"/>
    <w:multiLevelType w:val="hybridMultilevel"/>
    <w:tmpl w:val="B456E93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3BA7547"/>
    <w:multiLevelType w:val="hybridMultilevel"/>
    <w:tmpl w:val="BABA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23650F"/>
    <w:multiLevelType w:val="hybridMultilevel"/>
    <w:tmpl w:val="284AE7DC"/>
    <w:lvl w:ilvl="0" w:tplc="6064494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0A404A1"/>
    <w:multiLevelType w:val="hybridMultilevel"/>
    <w:tmpl w:val="E26E42E6"/>
    <w:lvl w:ilvl="0" w:tplc="CF4875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8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1D788D"/>
    <w:multiLevelType w:val="hybridMultilevel"/>
    <w:tmpl w:val="02B89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374B0A"/>
    <w:multiLevelType w:val="hybridMultilevel"/>
    <w:tmpl w:val="2D7C4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50417FD"/>
    <w:multiLevelType w:val="hybridMultilevel"/>
    <w:tmpl w:val="3B5CA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23"/>
  </w:num>
  <w:num w:numId="4">
    <w:abstractNumId w:val="5"/>
  </w:num>
  <w:num w:numId="5">
    <w:abstractNumId w:val="6"/>
  </w:num>
  <w:num w:numId="6">
    <w:abstractNumId w:val="11"/>
  </w:num>
  <w:num w:numId="7">
    <w:abstractNumId w:val="4"/>
  </w:num>
  <w:num w:numId="8">
    <w:abstractNumId w:val="10"/>
  </w:num>
  <w:num w:numId="9">
    <w:abstractNumId w:val="16"/>
  </w:num>
  <w:num w:numId="10">
    <w:abstractNumId w:val="18"/>
  </w:num>
  <w:num w:numId="11">
    <w:abstractNumId w:val="9"/>
  </w:num>
  <w:num w:numId="12">
    <w:abstractNumId w:val="13"/>
  </w:num>
  <w:num w:numId="13">
    <w:abstractNumId w:val="12"/>
  </w:num>
  <w:num w:numId="14">
    <w:abstractNumId w:val="14"/>
  </w:num>
  <w:num w:numId="15">
    <w:abstractNumId w:val="8"/>
  </w:num>
  <w:num w:numId="16">
    <w:abstractNumId w:val="22"/>
  </w:num>
  <w:num w:numId="17">
    <w:abstractNumId w:val="19"/>
  </w:num>
  <w:num w:numId="18">
    <w:abstractNumId w:val="15"/>
  </w:num>
  <w:num w:numId="19">
    <w:abstractNumId w:val="20"/>
  </w:num>
  <w:num w:numId="20">
    <w:abstractNumId w:val="0"/>
    <w:lvlOverride w:ilvl="0">
      <w:lvl w:ilvl="0">
        <w:numFmt w:val="bullet"/>
        <w:lvlText w:val="•"/>
        <w:legacy w:legacy="1" w:legacySpace="0" w:legacyIndent="2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5189D"/>
    <w:rsid w:val="000539AD"/>
    <w:rsid w:val="000557D6"/>
    <w:rsid w:val="00055987"/>
    <w:rsid w:val="00055D5C"/>
    <w:rsid w:val="00065763"/>
    <w:rsid w:val="00070DEC"/>
    <w:rsid w:val="00072033"/>
    <w:rsid w:val="00073A0D"/>
    <w:rsid w:val="00093971"/>
    <w:rsid w:val="000A369C"/>
    <w:rsid w:val="000B1340"/>
    <w:rsid w:val="000B1B35"/>
    <w:rsid w:val="000B2361"/>
    <w:rsid w:val="000C0041"/>
    <w:rsid w:val="000C2E51"/>
    <w:rsid w:val="000C338C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4D03"/>
    <w:rsid w:val="0018538E"/>
    <w:rsid w:val="00190688"/>
    <w:rsid w:val="0019096E"/>
    <w:rsid w:val="001920C5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902CF"/>
    <w:rsid w:val="002A695E"/>
    <w:rsid w:val="002C1F0E"/>
    <w:rsid w:val="002C4D68"/>
    <w:rsid w:val="002D1551"/>
    <w:rsid w:val="002D5138"/>
    <w:rsid w:val="002D66A2"/>
    <w:rsid w:val="002D7035"/>
    <w:rsid w:val="002E2FDC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84580"/>
    <w:rsid w:val="0039243B"/>
    <w:rsid w:val="00392CE0"/>
    <w:rsid w:val="0039606A"/>
    <w:rsid w:val="003A48ED"/>
    <w:rsid w:val="003B3D55"/>
    <w:rsid w:val="003B3EF4"/>
    <w:rsid w:val="003D3DE3"/>
    <w:rsid w:val="003E1E80"/>
    <w:rsid w:val="003E44F3"/>
    <w:rsid w:val="003F52ED"/>
    <w:rsid w:val="00404A45"/>
    <w:rsid w:val="00412BBA"/>
    <w:rsid w:val="004144F4"/>
    <w:rsid w:val="004150EE"/>
    <w:rsid w:val="00433EBD"/>
    <w:rsid w:val="00437AA3"/>
    <w:rsid w:val="00441165"/>
    <w:rsid w:val="00442B31"/>
    <w:rsid w:val="00452B3B"/>
    <w:rsid w:val="00467994"/>
    <w:rsid w:val="00473098"/>
    <w:rsid w:val="00487BD2"/>
    <w:rsid w:val="00490719"/>
    <w:rsid w:val="004B4F5B"/>
    <w:rsid w:val="004C1E9A"/>
    <w:rsid w:val="004D5C36"/>
    <w:rsid w:val="004E36D5"/>
    <w:rsid w:val="00502F1F"/>
    <w:rsid w:val="00505937"/>
    <w:rsid w:val="0051346E"/>
    <w:rsid w:val="0051414E"/>
    <w:rsid w:val="005146C4"/>
    <w:rsid w:val="00516AD0"/>
    <w:rsid w:val="00521FA1"/>
    <w:rsid w:val="00525284"/>
    <w:rsid w:val="00527DF2"/>
    <w:rsid w:val="00530F64"/>
    <w:rsid w:val="00531C7C"/>
    <w:rsid w:val="0054363E"/>
    <w:rsid w:val="00547F4E"/>
    <w:rsid w:val="0055665D"/>
    <w:rsid w:val="00576BFC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56A0E"/>
    <w:rsid w:val="00657FD3"/>
    <w:rsid w:val="0067068B"/>
    <w:rsid w:val="00675A72"/>
    <w:rsid w:val="00681A40"/>
    <w:rsid w:val="006836DF"/>
    <w:rsid w:val="006900EB"/>
    <w:rsid w:val="006A0BCA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0B32"/>
    <w:rsid w:val="00753481"/>
    <w:rsid w:val="00753CC5"/>
    <w:rsid w:val="00754045"/>
    <w:rsid w:val="007558E7"/>
    <w:rsid w:val="007639A0"/>
    <w:rsid w:val="00770152"/>
    <w:rsid w:val="00773192"/>
    <w:rsid w:val="00790A39"/>
    <w:rsid w:val="007A206A"/>
    <w:rsid w:val="007A3AE3"/>
    <w:rsid w:val="007B4CBF"/>
    <w:rsid w:val="007B61FD"/>
    <w:rsid w:val="007D0169"/>
    <w:rsid w:val="007E1648"/>
    <w:rsid w:val="007E5DF5"/>
    <w:rsid w:val="007F4952"/>
    <w:rsid w:val="008065F1"/>
    <w:rsid w:val="00811245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C7CD4"/>
    <w:rsid w:val="008D20E1"/>
    <w:rsid w:val="008E1F10"/>
    <w:rsid w:val="008E201C"/>
    <w:rsid w:val="008E584D"/>
    <w:rsid w:val="008F085F"/>
    <w:rsid w:val="008F7CF4"/>
    <w:rsid w:val="00901889"/>
    <w:rsid w:val="0090333F"/>
    <w:rsid w:val="00910D14"/>
    <w:rsid w:val="00912423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07CA"/>
    <w:rsid w:val="00977A59"/>
    <w:rsid w:val="0098240C"/>
    <w:rsid w:val="009A1FE7"/>
    <w:rsid w:val="009A3E59"/>
    <w:rsid w:val="009A4606"/>
    <w:rsid w:val="009A5839"/>
    <w:rsid w:val="009A590E"/>
    <w:rsid w:val="009A743A"/>
    <w:rsid w:val="009B7F5B"/>
    <w:rsid w:val="009C502D"/>
    <w:rsid w:val="009E3E11"/>
    <w:rsid w:val="009E629B"/>
    <w:rsid w:val="009F1E55"/>
    <w:rsid w:val="00A00638"/>
    <w:rsid w:val="00A043DB"/>
    <w:rsid w:val="00A04EA0"/>
    <w:rsid w:val="00A06CE6"/>
    <w:rsid w:val="00A105C3"/>
    <w:rsid w:val="00A115BC"/>
    <w:rsid w:val="00A2046B"/>
    <w:rsid w:val="00A25706"/>
    <w:rsid w:val="00A351C1"/>
    <w:rsid w:val="00A41FDD"/>
    <w:rsid w:val="00A430F7"/>
    <w:rsid w:val="00A45EE6"/>
    <w:rsid w:val="00A504AC"/>
    <w:rsid w:val="00A55E43"/>
    <w:rsid w:val="00A61843"/>
    <w:rsid w:val="00A836CC"/>
    <w:rsid w:val="00A86E9B"/>
    <w:rsid w:val="00A8774A"/>
    <w:rsid w:val="00A87B87"/>
    <w:rsid w:val="00A87BA7"/>
    <w:rsid w:val="00A9028E"/>
    <w:rsid w:val="00A95BC6"/>
    <w:rsid w:val="00AA386A"/>
    <w:rsid w:val="00AA38F7"/>
    <w:rsid w:val="00AA70C3"/>
    <w:rsid w:val="00AC3B21"/>
    <w:rsid w:val="00AD323B"/>
    <w:rsid w:val="00AD66D8"/>
    <w:rsid w:val="00AE036A"/>
    <w:rsid w:val="00AE4F5B"/>
    <w:rsid w:val="00AE7946"/>
    <w:rsid w:val="00AE7B0A"/>
    <w:rsid w:val="00B01EA7"/>
    <w:rsid w:val="00B0758A"/>
    <w:rsid w:val="00B103A2"/>
    <w:rsid w:val="00B2175C"/>
    <w:rsid w:val="00B42A5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87CD2"/>
    <w:rsid w:val="00B9054A"/>
    <w:rsid w:val="00B9094B"/>
    <w:rsid w:val="00B91E60"/>
    <w:rsid w:val="00B94C65"/>
    <w:rsid w:val="00B94E9B"/>
    <w:rsid w:val="00BA0589"/>
    <w:rsid w:val="00BA75A7"/>
    <w:rsid w:val="00BB1D9F"/>
    <w:rsid w:val="00BB3D32"/>
    <w:rsid w:val="00BC6115"/>
    <w:rsid w:val="00BF143A"/>
    <w:rsid w:val="00BF7DF4"/>
    <w:rsid w:val="00C02306"/>
    <w:rsid w:val="00C03842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42364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B25E0"/>
    <w:rsid w:val="00CB56A7"/>
    <w:rsid w:val="00CB72DA"/>
    <w:rsid w:val="00CC203C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808C2"/>
    <w:rsid w:val="00D93488"/>
    <w:rsid w:val="00DA1640"/>
    <w:rsid w:val="00DB137B"/>
    <w:rsid w:val="00DB295B"/>
    <w:rsid w:val="00DC1D52"/>
    <w:rsid w:val="00DC24D1"/>
    <w:rsid w:val="00DC7C2D"/>
    <w:rsid w:val="00DD36FC"/>
    <w:rsid w:val="00DD38CB"/>
    <w:rsid w:val="00E00957"/>
    <w:rsid w:val="00E046F6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200B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F0129A"/>
    <w:rsid w:val="00F0459E"/>
    <w:rsid w:val="00F10486"/>
    <w:rsid w:val="00F14C4A"/>
    <w:rsid w:val="00F153CA"/>
    <w:rsid w:val="00F1683C"/>
    <w:rsid w:val="00F20388"/>
    <w:rsid w:val="00F26C21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224E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uiPriority w:val="1"/>
    <w:qFormat/>
    <w:rsid w:val="0090333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uiPriority w:val="1"/>
    <w:qFormat/>
    <w:rsid w:val="0090333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0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8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5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33406-798C-48A2-846A-7448749A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4649</Words>
  <Characters>26500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31087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4</cp:revision>
  <cp:lastPrinted>2012-09-14T10:52:00Z</cp:lastPrinted>
  <dcterms:created xsi:type="dcterms:W3CDTF">2015-08-26T09:54:00Z</dcterms:created>
  <dcterms:modified xsi:type="dcterms:W3CDTF">2016-03-15T05:25:00Z</dcterms:modified>
</cp:coreProperties>
</file>